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D0977" w14:textId="70FBC74E" w:rsidR="00483A92" w:rsidRPr="00006B6A" w:rsidRDefault="00483A92" w:rsidP="00006B6A">
      <w:pPr>
        <w:spacing w:line="360" w:lineRule="auto"/>
        <w:rPr>
          <w:rFonts w:ascii="Verdana" w:hAnsi="Verdana" w:cs="Arial"/>
          <w:bCs/>
          <w:sz w:val="24"/>
          <w:szCs w:val="24"/>
          <w:lang w:eastAsia="pl-PL"/>
        </w:rPr>
      </w:pPr>
      <w:r w:rsidRPr="00006B6A">
        <w:rPr>
          <w:rFonts w:ascii="Verdana" w:hAnsi="Verdana" w:cs="Arial"/>
          <w:sz w:val="24"/>
          <w:szCs w:val="24"/>
        </w:rPr>
        <w:t xml:space="preserve">Załącznik nr </w:t>
      </w:r>
      <w:r w:rsidR="00CA19F4" w:rsidRPr="00006B6A">
        <w:rPr>
          <w:rFonts w:ascii="Verdana" w:hAnsi="Verdana" w:cs="Arial"/>
          <w:sz w:val="24"/>
          <w:szCs w:val="24"/>
        </w:rPr>
        <w:t>6</w:t>
      </w:r>
      <w:r w:rsidR="002746C6" w:rsidRPr="00006B6A">
        <w:rPr>
          <w:rFonts w:ascii="Verdana" w:hAnsi="Verdana" w:cs="Arial"/>
          <w:sz w:val="24"/>
          <w:szCs w:val="24"/>
        </w:rPr>
        <w:t xml:space="preserve"> </w:t>
      </w:r>
      <w:r w:rsidRPr="00006B6A">
        <w:rPr>
          <w:rFonts w:ascii="Verdana" w:hAnsi="Verdana" w:cs="Arial"/>
          <w:sz w:val="24"/>
          <w:szCs w:val="24"/>
        </w:rPr>
        <w:t xml:space="preserve">do zapytania ofertowego nr </w:t>
      </w:r>
      <w:r w:rsidR="00006B6A" w:rsidRPr="00006B6A">
        <w:rPr>
          <w:rFonts w:ascii="Verdana" w:hAnsi="Verdana" w:cs="Arial"/>
          <w:sz w:val="24"/>
          <w:szCs w:val="24"/>
        </w:rPr>
        <w:t>1</w:t>
      </w:r>
      <w:r w:rsidR="00006B6A" w:rsidRPr="00006B6A">
        <w:rPr>
          <w:rFonts w:ascii="Verdana" w:hAnsi="Verdana" w:cs="Arial"/>
          <w:sz w:val="24"/>
          <w:szCs w:val="24"/>
        </w:rPr>
        <w:t>/</w:t>
      </w:r>
      <w:proofErr w:type="spellStart"/>
      <w:r w:rsidR="00006B6A" w:rsidRPr="00006B6A">
        <w:rPr>
          <w:rFonts w:ascii="Verdana" w:hAnsi="Verdana" w:cs="Arial"/>
          <w:sz w:val="24"/>
          <w:szCs w:val="24"/>
        </w:rPr>
        <w:t>WSBiNoZ</w:t>
      </w:r>
      <w:proofErr w:type="spellEnd"/>
      <w:r w:rsidR="00006B6A" w:rsidRPr="00006B6A">
        <w:rPr>
          <w:rFonts w:ascii="Verdana" w:hAnsi="Verdana" w:cs="Arial"/>
          <w:sz w:val="24"/>
          <w:szCs w:val="24"/>
        </w:rPr>
        <w:t>/DROP/2025</w:t>
      </w:r>
      <w:r w:rsidR="00425210" w:rsidRPr="00006B6A">
        <w:rPr>
          <w:rFonts w:ascii="Verdana" w:hAnsi="Verdana" w:cs="Arial"/>
          <w:sz w:val="24"/>
          <w:szCs w:val="24"/>
        </w:rPr>
        <w:br/>
      </w:r>
    </w:p>
    <w:p w14:paraId="58710C45" w14:textId="77777777" w:rsidR="00483A92" w:rsidRPr="00006B6A" w:rsidRDefault="00483A92" w:rsidP="00006B6A">
      <w:pPr>
        <w:autoSpaceDE w:val="0"/>
        <w:autoSpaceDN w:val="0"/>
        <w:adjustRightInd w:val="0"/>
        <w:spacing w:line="360" w:lineRule="auto"/>
        <w:ind w:right="-1"/>
        <w:rPr>
          <w:rFonts w:ascii="Verdana" w:hAnsi="Verdana" w:cs="Arial"/>
          <w:bCs/>
          <w:sz w:val="24"/>
          <w:szCs w:val="24"/>
          <w:lang w:eastAsia="pl-PL"/>
        </w:rPr>
      </w:pPr>
    </w:p>
    <w:p w14:paraId="03F09E71" w14:textId="6CF05424" w:rsidR="00352A4D" w:rsidRPr="00006B6A" w:rsidRDefault="00CA19F4" w:rsidP="00006B6A">
      <w:pPr>
        <w:autoSpaceDE w:val="0"/>
        <w:autoSpaceDN w:val="0"/>
        <w:adjustRightInd w:val="0"/>
        <w:spacing w:line="360" w:lineRule="auto"/>
        <w:ind w:right="-1"/>
        <w:jc w:val="center"/>
        <w:rPr>
          <w:rFonts w:ascii="Verdana" w:hAnsi="Verdana" w:cs="Arial"/>
          <w:b/>
          <w:bCs/>
          <w:sz w:val="24"/>
          <w:szCs w:val="24"/>
          <w:lang w:eastAsia="pl-PL"/>
        </w:rPr>
      </w:pPr>
      <w:r w:rsidRPr="00006B6A">
        <w:rPr>
          <w:rFonts w:ascii="Verdana" w:hAnsi="Verdana" w:cs="Arial"/>
          <w:b/>
          <w:bCs/>
          <w:sz w:val="24"/>
          <w:szCs w:val="24"/>
          <w:lang w:eastAsia="pl-PL"/>
        </w:rPr>
        <w:t>PROCES WERYFIKACJI FUNKCJONALNOŚCI</w:t>
      </w:r>
    </w:p>
    <w:p w14:paraId="0BE6A4DD" w14:textId="77777777" w:rsidR="00CA19F4" w:rsidRPr="00006B6A" w:rsidRDefault="00CA19F4" w:rsidP="00006B6A">
      <w:pPr>
        <w:spacing w:line="360" w:lineRule="auto"/>
        <w:rPr>
          <w:rFonts w:ascii="Verdana" w:hAnsi="Verdana" w:cs="Arial"/>
          <w:sz w:val="24"/>
          <w:szCs w:val="24"/>
        </w:rPr>
      </w:pPr>
    </w:p>
    <w:p w14:paraId="2A4F5833" w14:textId="77777777" w:rsidR="00CA19F4" w:rsidRPr="00006B6A" w:rsidRDefault="00CA19F4" w:rsidP="00006B6A">
      <w:pPr>
        <w:spacing w:line="360" w:lineRule="auto"/>
        <w:rPr>
          <w:rFonts w:ascii="Verdana" w:hAnsi="Verdana" w:cs="Arial"/>
          <w:sz w:val="24"/>
          <w:szCs w:val="24"/>
        </w:rPr>
      </w:pPr>
    </w:p>
    <w:p w14:paraId="40F772EC" w14:textId="77777777" w:rsidR="00CA19F4" w:rsidRPr="00006B6A" w:rsidRDefault="00CA19F4" w:rsidP="00006B6A">
      <w:pPr>
        <w:pStyle w:val="Akapitzlist1"/>
        <w:numPr>
          <w:ilvl w:val="0"/>
          <w:numId w:val="1"/>
        </w:numPr>
        <w:spacing w:after="0" w:line="360" w:lineRule="auto"/>
        <w:ind w:left="426" w:hanging="284"/>
        <w:rPr>
          <w:rFonts w:ascii="Verdana" w:hAnsi="Verdana" w:cs="Arial"/>
          <w:szCs w:val="24"/>
        </w:rPr>
      </w:pPr>
      <w:r w:rsidRPr="00006B6A">
        <w:rPr>
          <w:rFonts w:ascii="Verdana" w:hAnsi="Verdana" w:cs="Arial"/>
          <w:b/>
          <w:szCs w:val="24"/>
        </w:rPr>
        <w:t>Proces weryfikacji</w:t>
      </w:r>
    </w:p>
    <w:p w14:paraId="70008BC4" w14:textId="77777777" w:rsidR="00CA19F4" w:rsidRPr="00006B6A" w:rsidRDefault="00CA19F4" w:rsidP="00006B6A">
      <w:pPr>
        <w:spacing w:line="360" w:lineRule="auto"/>
        <w:rPr>
          <w:rFonts w:ascii="Verdana" w:hAnsi="Verdana" w:cs="Arial"/>
          <w:b/>
          <w:sz w:val="24"/>
          <w:szCs w:val="24"/>
        </w:rPr>
      </w:pPr>
    </w:p>
    <w:p w14:paraId="5FFEDBB5" w14:textId="12CA249C" w:rsidR="00CA19F4" w:rsidRPr="00006B6A" w:rsidRDefault="00CA19F4" w:rsidP="00006B6A">
      <w:pPr>
        <w:pStyle w:val="Akapitzlist1"/>
        <w:numPr>
          <w:ilvl w:val="0"/>
          <w:numId w:val="2"/>
        </w:numPr>
        <w:spacing w:line="360" w:lineRule="auto"/>
        <w:rPr>
          <w:rFonts w:ascii="Verdana" w:hAnsi="Verdana" w:cs="Arial"/>
          <w:szCs w:val="24"/>
        </w:rPr>
      </w:pPr>
      <w:r w:rsidRPr="00006B6A">
        <w:rPr>
          <w:rFonts w:ascii="Verdana" w:hAnsi="Verdana" w:cs="Arial"/>
          <w:szCs w:val="24"/>
        </w:rPr>
        <w:t xml:space="preserve"> </w:t>
      </w:r>
      <w:bookmarkStart w:id="0" w:name="_Hlk16152039"/>
      <w:r w:rsidRPr="00006B6A">
        <w:rPr>
          <w:rFonts w:ascii="Verdana" w:hAnsi="Verdana" w:cs="Arial"/>
          <w:szCs w:val="24"/>
        </w:rPr>
        <w:t>Zamawiający może w każdej chwili dokonać weryfikacji funkcjonalności, które zostały zadeklarowane jako gotowe przez Wykonawcę na dzień składania oferty.</w:t>
      </w:r>
      <w:bookmarkEnd w:id="0"/>
    </w:p>
    <w:p w14:paraId="4F3F922F" w14:textId="6AF7A3ED" w:rsidR="00CA19F4" w:rsidRPr="00006B6A" w:rsidRDefault="00CA19F4" w:rsidP="00006B6A">
      <w:pPr>
        <w:pStyle w:val="Default"/>
        <w:numPr>
          <w:ilvl w:val="0"/>
          <w:numId w:val="2"/>
        </w:numPr>
        <w:suppressAutoHyphens/>
        <w:autoSpaceDE/>
        <w:autoSpaceDN/>
        <w:adjustRightInd/>
        <w:spacing w:line="360" w:lineRule="auto"/>
        <w:rPr>
          <w:rFonts w:ascii="Verdana" w:hAnsi="Verdana" w:cs="Arial"/>
        </w:rPr>
      </w:pPr>
      <w:r w:rsidRPr="00006B6A">
        <w:rPr>
          <w:rFonts w:ascii="Verdana" w:hAnsi="Verdana" w:cs="Arial"/>
        </w:rPr>
        <w:t xml:space="preserve">Weryfikowanie funkcjonalności Zamawiający przeprowadzi na podstawie poniższej tabeli, przekazanej próbki i scenariuszy testowych załączonych do oferty. Zamawiający może dokonać weryfikacji wszystkich lub części wymagań funkcjonalnych. Zamawiający może dokonać weryfikacji również na podstawie uprzednio umówionej prezentacji systemu przeprowadzonej przez Wykonawcę w formie online lub stacjonarnej.   </w:t>
      </w:r>
      <w:bookmarkStart w:id="1" w:name="_Hlk16152065"/>
      <w:bookmarkEnd w:id="1"/>
    </w:p>
    <w:p w14:paraId="54D7F056" w14:textId="77777777" w:rsidR="00CA19F4" w:rsidRPr="00006B6A" w:rsidRDefault="00CA19F4" w:rsidP="00006B6A">
      <w:pPr>
        <w:pStyle w:val="Default"/>
        <w:numPr>
          <w:ilvl w:val="0"/>
          <w:numId w:val="2"/>
        </w:numPr>
        <w:suppressAutoHyphens/>
        <w:autoSpaceDE/>
        <w:autoSpaceDN/>
        <w:adjustRightInd/>
        <w:spacing w:line="360" w:lineRule="auto"/>
        <w:rPr>
          <w:rFonts w:ascii="Verdana" w:hAnsi="Verdana" w:cs="Arial"/>
        </w:rPr>
      </w:pPr>
      <w:r w:rsidRPr="00006B6A">
        <w:rPr>
          <w:rFonts w:ascii="Verdana" w:hAnsi="Verdana" w:cs="Arial"/>
        </w:rPr>
        <w:t>Wykonawca w poniższej tabeli, kol. „</w:t>
      </w:r>
      <w:r w:rsidRPr="00006B6A">
        <w:rPr>
          <w:rFonts w:ascii="Verdana" w:hAnsi="Verdana" w:cs="Arial"/>
          <w:b/>
          <w:bCs/>
        </w:rPr>
        <w:t>System spełnia wymaganie? Tak / Nie</w:t>
      </w:r>
      <w:r w:rsidRPr="00006B6A">
        <w:rPr>
          <w:rFonts w:ascii="Verdana" w:hAnsi="Verdana" w:cs="Arial"/>
        </w:rPr>
        <w:t xml:space="preserve">” wskazuje, które funkcjonalności systemu bibliotecznego spełniają wymagania Zamawiającego na dzień składania oferty. </w:t>
      </w:r>
      <w:bookmarkStart w:id="2" w:name="_Hlk16151124"/>
      <w:bookmarkEnd w:id="2"/>
    </w:p>
    <w:p w14:paraId="7B2BF638" w14:textId="1C4168DB" w:rsidR="00CA19F4" w:rsidRPr="00006B6A" w:rsidRDefault="00CA19F4" w:rsidP="00006B6A">
      <w:pPr>
        <w:pStyle w:val="Akapitzlist1"/>
        <w:numPr>
          <w:ilvl w:val="0"/>
          <w:numId w:val="2"/>
        </w:numPr>
        <w:spacing w:line="360" w:lineRule="auto"/>
        <w:rPr>
          <w:rFonts w:ascii="Verdana" w:hAnsi="Verdana" w:cs="Arial"/>
          <w:szCs w:val="24"/>
        </w:rPr>
      </w:pPr>
      <w:r w:rsidRPr="00006B6A">
        <w:rPr>
          <w:rFonts w:ascii="Verdana" w:hAnsi="Verdana" w:cs="Arial"/>
          <w:color w:val="000000"/>
          <w:szCs w:val="24"/>
        </w:rPr>
        <w:t>W ramach oferty Wykonawca przekaże scenariusze testowe do wszystkich wymagań Zamawiającego oznaczonych jako „S” w kolumnie „</w:t>
      </w:r>
      <w:bookmarkStart w:id="3" w:name="_Hlk177503059"/>
      <w:r w:rsidRPr="00006B6A">
        <w:rPr>
          <w:rFonts w:ascii="Verdana" w:hAnsi="Verdana" w:cs="Arial"/>
          <w:color w:val="000000"/>
          <w:szCs w:val="24"/>
        </w:rPr>
        <w:t>Scenariusz testowy do wymagania?</w:t>
      </w:r>
      <w:bookmarkEnd w:id="3"/>
      <w:r w:rsidRPr="00006B6A">
        <w:rPr>
          <w:rFonts w:ascii="Verdana" w:hAnsi="Verdana" w:cs="Arial"/>
          <w:color w:val="000000"/>
          <w:szCs w:val="24"/>
        </w:rPr>
        <w:t xml:space="preserve">”. Scenariusze powinny zostać przygotowane w klarowny sposób, tak żeby Zamawiający samodzielnie przetestować system. Scenariusze powinny zawierać </w:t>
      </w:r>
      <w:proofErr w:type="gramStart"/>
      <w:r w:rsidRPr="00006B6A">
        <w:rPr>
          <w:rFonts w:ascii="Verdana" w:hAnsi="Verdana" w:cs="Arial"/>
          <w:color w:val="000000"/>
          <w:szCs w:val="24"/>
        </w:rPr>
        <w:t>również  kluczowe</w:t>
      </w:r>
      <w:proofErr w:type="gramEnd"/>
      <w:r w:rsidRPr="00006B6A">
        <w:rPr>
          <w:rFonts w:ascii="Verdana" w:hAnsi="Verdana" w:cs="Arial"/>
          <w:color w:val="000000"/>
          <w:szCs w:val="24"/>
        </w:rPr>
        <w:t xml:space="preserve"> zrzuty ekranu obrazujące spełnienie danej funkcjonalności. </w:t>
      </w:r>
    </w:p>
    <w:p w14:paraId="6091C085" w14:textId="77777777" w:rsidR="00CA19F4" w:rsidRPr="00006B6A" w:rsidRDefault="00CA19F4" w:rsidP="00006B6A">
      <w:pPr>
        <w:pStyle w:val="Akapitzlist1"/>
        <w:numPr>
          <w:ilvl w:val="0"/>
          <w:numId w:val="2"/>
        </w:numPr>
        <w:spacing w:line="360" w:lineRule="auto"/>
        <w:rPr>
          <w:rFonts w:ascii="Verdana" w:hAnsi="Verdana" w:cs="Arial"/>
          <w:szCs w:val="24"/>
        </w:rPr>
      </w:pPr>
      <w:r w:rsidRPr="00006B6A">
        <w:rPr>
          <w:rFonts w:ascii="Verdana" w:hAnsi="Verdana" w:cs="Arial"/>
          <w:color w:val="000000"/>
          <w:szCs w:val="24"/>
        </w:rPr>
        <w:t xml:space="preserve">Z procesu weryfikacji/testowania powstanie protokół. </w:t>
      </w:r>
    </w:p>
    <w:p w14:paraId="5293AA06" w14:textId="77777777" w:rsidR="00CA19F4" w:rsidRPr="00006B6A" w:rsidRDefault="00CA19F4" w:rsidP="00006B6A">
      <w:pPr>
        <w:pStyle w:val="Akapitzlist1"/>
        <w:numPr>
          <w:ilvl w:val="0"/>
          <w:numId w:val="2"/>
        </w:numPr>
        <w:spacing w:line="360" w:lineRule="auto"/>
        <w:rPr>
          <w:rFonts w:ascii="Verdana" w:hAnsi="Verdana" w:cs="Arial"/>
          <w:szCs w:val="24"/>
        </w:rPr>
      </w:pPr>
      <w:r w:rsidRPr="00006B6A">
        <w:rPr>
          <w:rFonts w:ascii="Verdana" w:hAnsi="Verdana" w:cs="Arial"/>
          <w:szCs w:val="24"/>
        </w:rPr>
        <w:lastRenderedPageBreak/>
        <w:t>W przypadku stwierdzenia przez Zamawiającego niezgodności wskazanych gotowych funkcjonalności z wymaganiami Zamawiającego opisanymi w Załączniku nr 6 oferta Wykonawcy zostanie odrzucona.</w:t>
      </w:r>
    </w:p>
    <w:p w14:paraId="05EE7DC0" w14:textId="77777777" w:rsidR="00CA19F4" w:rsidRPr="00006B6A" w:rsidRDefault="00CA19F4" w:rsidP="00006B6A">
      <w:pPr>
        <w:pStyle w:val="Akapitzlist1"/>
        <w:numPr>
          <w:ilvl w:val="0"/>
          <w:numId w:val="2"/>
        </w:numPr>
        <w:spacing w:line="360" w:lineRule="auto"/>
        <w:rPr>
          <w:rFonts w:ascii="Verdana" w:hAnsi="Verdana" w:cs="Arial"/>
          <w:szCs w:val="24"/>
        </w:rPr>
      </w:pPr>
      <w:r w:rsidRPr="00006B6A">
        <w:rPr>
          <w:rFonts w:ascii="Verdana" w:hAnsi="Verdana" w:cs="Arial"/>
          <w:szCs w:val="24"/>
        </w:rPr>
        <w:t xml:space="preserve"> Zamawiający podkreśla, że weryfikacja funkcjonalności/przeprowadzenie prezentacji jest możliwością i uprawnieniem, ale nie jest obowiązkiem Zamawiającego.</w:t>
      </w:r>
    </w:p>
    <w:p w14:paraId="2123C009" w14:textId="77777777" w:rsidR="00CA19F4" w:rsidRPr="00006B6A" w:rsidRDefault="00CA19F4" w:rsidP="00006B6A">
      <w:pPr>
        <w:pStyle w:val="Akapitzlist1"/>
        <w:spacing w:after="0" w:line="360" w:lineRule="auto"/>
        <w:ind w:left="851"/>
        <w:rPr>
          <w:rFonts w:ascii="Verdana" w:hAnsi="Verdana" w:cs="Arial"/>
          <w:szCs w:val="24"/>
        </w:rPr>
      </w:pPr>
      <w:r w:rsidRPr="00006B6A">
        <w:rPr>
          <w:rFonts w:ascii="Verdana" w:hAnsi="Verdana" w:cs="Arial"/>
          <w:color w:val="000000"/>
          <w:szCs w:val="24"/>
        </w:rPr>
        <w:t xml:space="preserve"> </w:t>
      </w:r>
    </w:p>
    <w:p w14:paraId="738AD223" w14:textId="77777777" w:rsidR="00CA19F4" w:rsidRPr="00006B6A" w:rsidRDefault="00CA19F4" w:rsidP="00006B6A">
      <w:pPr>
        <w:pStyle w:val="Akapitzlist1"/>
        <w:spacing w:after="0" w:line="360" w:lineRule="auto"/>
        <w:ind w:left="0"/>
        <w:rPr>
          <w:rFonts w:ascii="Verdana" w:hAnsi="Verdana" w:cs="Arial"/>
          <w:szCs w:val="24"/>
        </w:rPr>
      </w:pPr>
    </w:p>
    <w:p w14:paraId="2FAC83C0" w14:textId="51B992ED" w:rsidR="00CA19F4" w:rsidRPr="00006B6A" w:rsidRDefault="00CA19F4" w:rsidP="00006B6A">
      <w:pPr>
        <w:pStyle w:val="Legenda"/>
        <w:spacing w:line="360" w:lineRule="auto"/>
        <w:rPr>
          <w:rFonts w:ascii="Verdana" w:hAnsi="Verdana" w:cs="Arial"/>
        </w:rPr>
      </w:pPr>
      <w:r w:rsidRPr="00006B6A">
        <w:rPr>
          <w:rFonts w:ascii="Verdana" w:hAnsi="Verdana" w:cs="Arial"/>
        </w:rPr>
        <w:t xml:space="preserve">OFEROWANY SYSTEM BIBLIOTECZNY SPEŁNIA PONIŻSZE WYMAGANIA:  </w:t>
      </w:r>
    </w:p>
    <w:tbl>
      <w:tblPr>
        <w:tblW w:w="982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5149"/>
        <w:gridCol w:w="2035"/>
        <w:gridCol w:w="2035"/>
      </w:tblGrid>
      <w:tr w:rsidR="00F00FBD" w:rsidRPr="00006B6A" w14:paraId="6CB06F8B" w14:textId="77777777" w:rsidTr="00F00FBD">
        <w:trPr>
          <w:trHeight w:val="64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8168BA9" w14:textId="77777777" w:rsidR="00F00FBD" w:rsidRPr="00006B6A" w:rsidRDefault="00F00FBD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3F8B00E" w14:textId="77777777" w:rsidR="00F00FBD" w:rsidRPr="00006B6A" w:rsidRDefault="00F00FBD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pl-PL"/>
              </w:rPr>
              <w:t>Opis wymagania</w:t>
            </w:r>
          </w:p>
        </w:tc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686FBE1" w14:textId="77777777" w:rsidR="00F00FBD" w:rsidRPr="00006B6A" w:rsidRDefault="00F00FBD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Arial"/>
                <w:b/>
                <w:bCs/>
                <w:color w:val="000000"/>
                <w:sz w:val="24"/>
                <w:szCs w:val="24"/>
                <w:lang w:eastAsia="pl-PL"/>
              </w:rPr>
              <w:t>System spełnia wymaganie? Tak / Nie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379A4B5" w14:textId="77777777" w:rsidR="00F00FBD" w:rsidRPr="00006B6A" w:rsidRDefault="00F00FBD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  <w:t>Scenariusz testowy do wymagania?</w:t>
            </w:r>
          </w:p>
        </w:tc>
      </w:tr>
      <w:tr w:rsidR="00F00FBD" w:rsidRPr="00006B6A" w14:paraId="15382D72" w14:textId="77777777" w:rsidTr="00F00FBD">
        <w:trPr>
          <w:trHeight w:val="648"/>
        </w:trPr>
        <w:tc>
          <w:tcPr>
            <w:tcW w:w="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25C0" w14:textId="77777777" w:rsidR="00F00FBD" w:rsidRPr="00006B6A" w:rsidRDefault="00F00FBD" w:rsidP="00006B6A">
            <w:pPr>
              <w:spacing w:line="36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1322" w14:textId="77777777" w:rsidR="00F00FBD" w:rsidRPr="00006B6A" w:rsidRDefault="00F00FBD" w:rsidP="00006B6A">
            <w:pPr>
              <w:spacing w:line="36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FE22" w14:textId="77777777" w:rsidR="00F00FBD" w:rsidRPr="00006B6A" w:rsidRDefault="00F00FBD" w:rsidP="00006B6A">
            <w:pPr>
              <w:spacing w:line="360" w:lineRule="auto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C51EB7" w14:textId="77777777" w:rsidR="00F00FBD" w:rsidRPr="00006B6A" w:rsidRDefault="00F00FBD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b/>
                <w:bCs/>
                <w:color w:val="000000"/>
                <w:sz w:val="24"/>
                <w:szCs w:val="24"/>
                <w:lang w:eastAsia="pl-PL"/>
              </w:rPr>
              <w:t>„S”</w:t>
            </w:r>
            <w:r w:rsidRPr="00006B6A">
              <w:rPr>
                <w:rFonts w:ascii="Verdana" w:eastAsia="Times New Roman" w:hAnsi="Verdana" w:cs="Calibri"/>
                <w:i/>
                <w:iCs/>
                <w:color w:val="000000"/>
                <w:sz w:val="24"/>
                <w:szCs w:val="24"/>
                <w:lang w:eastAsia="pl-PL"/>
              </w:rPr>
              <w:t xml:space="preserve"> – jeżeli wymagany</w:t>
            </w:r>
          </w:p>
        </w:tc>
      </w:tr>
      <w:tr w:rsidR="00AA0697" w:rsidRPr="00006B6A" w14:paraId="72A32083" w14:textId="77777777" w:rsidTr="00F00FBD">
        <w:trPr>
          <w:trHeight w:val="3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3586" w14:textId="29DC2F9A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179F" w14:textId="01CBB3D4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System musi umożliwiać komunikację użytkownika z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chatbotem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4DC3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21A2D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5ECD1D75" w14:textId="77777777" w:rsidTr="00F00FBD">
        <w:trPr>
          <w:trHeight w:val="3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5046" w14:textId="48FCFC12" w:rsidR="00AA0697" w:rsidRPr="00006B6A" w:rsidRDefault="00AA0697" w:rsidP="00006B6A">
            <w:pPr>
              <w:spacing w:line="360" w:lineRule="auto"/>
              <w:jc w:val="center"/>
              <w:rPr>
                <w:rFonts w:ascii="Verdana" w:hAnsi="Verdana" w:cs="Calibri"/>
                <w:color w:val="000000"/>
                <w:sz w:val="24"/>
                <w:szCs w:val="24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F7522" w14:textId="78983754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System musi umożliwiać prowadzenie dialogu z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chatbotem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D5BD0" w14:textId="028F7DF1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818D3" w14:textId="55DF33BB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0BB7EF9B" w14:textId="77777777" w:rsidTr="00F00FBD">
        <w:trPr>
          <w:trHeight w:val="3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3E91" w14:textId="59C6756C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3FFB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Dostarczony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musi działać w oparciu o model sztucznej inteligencji.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74B09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683B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7E4FD716" w14:textId="77777777" w:rsidTr="00F00FBD">
        <w:trPr>
          <w:trHeight w:val="97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C4E8" w14:textId="12FEEBBA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C995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Model sztucznej inteligencji musi działać lokalnie na wirtualnej maszynie udzielonej przez Zamawiającego. Dane wykorzystane przez system nie mogą być przesyłane do usługodawców rozwiązań chmurowych.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F0FAE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942A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71501212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6AF1" w14:textId="754E5979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8214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System umożliwia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interpetację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zadanych pytań przez użytkowników w języku naturalnym.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53400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8ABB5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4E6DED11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3C25" w14:textId="69B91EE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17CE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musi umożliwiać analizę kontekstu zapytań użytkowników i udzielać odpowiedzi w sposób jasny i zrozumiały.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014CC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AC395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65FF4F71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7905" w14:textId="1AFA5A53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9879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musi udzielać natychmiastowej odpowiedzi użytkownikowi na zadane pytania.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523C2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9C676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58BED3AB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9332" w14:textId="5BED9FF2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A347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musi zostać wyposażony w funkcję blokujące generowania niedozwolonych treści.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2CAE2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E361D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19DCDDD7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3EDC" w14:textId="05D9400B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73B70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Dostarczony system musi umożliwiać wywołanie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chatbota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z poziomu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intefejsu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systemu bibliotecznego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01665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8114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40EB7164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484A" w14:textId="4DFC7601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D07C9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dla użytkowników systemu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biblitotecznego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musi być dostępny bez ograniczeń. (Dostępny poza godzinami pracy pracowników biblioteki uczelni).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0A01C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B0FD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5E23D0BE" w14:textId="77777777" w:rsidTr="00F00FBD">
        <w:trPr>
          <w:trHeight w:val="162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E258" w14:textId="08269FE8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1BB8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System musi zostać zintegrowany z systemem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bilbiotecznym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zapewniając dostęp do wirtualnego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asystena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z poziomu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intefejsu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wirtualnej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bilioteki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cyforwej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. Dostęp ten musi być automatyczny bez konieczności </w:t>
            </w:r>
            <w:proofErr w:type="gram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logowania(</w:t>
            </w:r>
            <w:proofErr w:type="spellStart"/>
            <w:proofErr w:type="gram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pojedyńcze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logowanie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SSO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). Oznacza to, że użytkownik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zalogowanu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do systemu biblioteczny musi posiadać dostęp do wirtualnego asystenta.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D1BD6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D135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035AFF72" w14:textId="77777777" w:rsidTr="00F00FBD">
        <w:trPr>
          <w:trHeight w:val="1296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F7D8" w14:textId="12ED28F6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FE5BF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System musi być zintegrowany za pomocą API z systemem bibliotecznym w zakresie pobiera użytkowników w tym </w:t>
            </w: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innych danych związanych z użytkownikiem tj. 1. Imię, 2. Nazwisko, 3. Login, 4. E-mail, 5. Wydział studiów, 6. Kierunek studiów, 7. Forma studiów, 8. Semestr, 9. Status studenta, 10. Historii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wypożyczeń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DA6C8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40AB1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3845F7C7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7568" w14:textId="2278E613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EB13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System musi być zintegrowany za pomocą API z systemem bibliotecznym w zakresie katalogu głównego OPAC.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911F00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F40CE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54D6600C" w14:textId="77777777" w:rsidTr="00F00FBD">
        <w:trPr>
          <w:trHeight w:val="3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5812" w14:textId="2CD07B11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8F04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System musi komunikować się z systemem bibliotecznym poprzez REST API.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57CA0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AB675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1DD6C1CD" w14:textId="77777777" w:rsidTr="00F00FBD">
        <w:trPr>
          <w:trHeight w:val="3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9961" w14:textId="137AC37B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C0318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System musi pobierać dane z katalogu OPAC.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F75ED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BE680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67DF74A6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58E58" w14:textId="7E94ADE4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9AA3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musi wykorzystywać mechanizmy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self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-learning w oparciu o zamieszczone dane w katalogu bibliotecznym.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342CB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64EF1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3D484D4D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0350" w14:textId="34947DD4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AC2F8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System posiada możliwość samodzielnego trenowania na nowych danych zamieszczanych w systemie bibliotecznym.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672B1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AF5E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204EB083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4729" w14:textId="42A57189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AE9D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System musi posiadać dokonywać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anonimizacji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danych osobowych w zbiorach wykorzystywanych do trenowania modelu.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F71C9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D0110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538AE1D1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4213" w14:textId="33CBF386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7406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posiada możliwość dopasowania wyników wyszukiwania zgodnie z tematyką kierunku studiów realizowanego przez studenta.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CC898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854D3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33E33309" w14:textId="77777777" w:rsidTr="00F00FBD">
        <w:trPr>
          <w:trHeight w:val="97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ED7D" w14:textId="6230B54A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490BB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pozwala na uzyskanie informacji od użytkownika o jego zainteresowaniach. System może dopasować wyniki zgodnie z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zapotrzebiem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użytkownika i jego zainteresowaniami.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111D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7A434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501EF13C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B970" w14:textId="1E41FF5E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B703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umożliwia proponowanie alternatywnych zasobów możliwych do wypożyczenia, jeśli szukany zasób nie jest dostępny.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89FD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8EC52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19BA52CF" w14:textId="77777777" w:rsidTr="00F00FBD">
        <w:trPr>
          <w:trHeight w:val="97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76EB" w14:textId="2A0C3053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3F355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pozwala na wyszukiwanie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ksiązek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i innych materiałów dydaktycznych zamieszczonych w systemie bibliotecznych na podstawie zadanych pytań.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AD52D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0FC42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30A5FBA3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79928" w14:textId="06A77D8B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51B8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umożliwia przeszukiwanie zbiorów w systemie bibliotecznym za pomocą sztucznej inteligencji.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AF6E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EEDCE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03C63104" w14:textId="77777777" w:rsidTr="00F00FBD">
        <w:trPr>
          <w:trHeight w:val="97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632B" w14:textId="16E35339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6958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pozwala na przeszukiwanie zasobów w systemie bibliotecznym za pomocą metadanych w tym: 1. tytułu, 2. autorze, 3. słowach kluczowych, 4. temacie.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6576B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486DA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3FA8C1DD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156E" w14:textId="549158EC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18E5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umożliwia przeszukiwanie zbiorów w systemie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bilbiotecznych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za pomocą jego treści.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9CD4D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5E114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2BEE38BC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1007" w14:textId="03E35E2B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C717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pozwala na prezentowanie wyników w formie </w:t>
            </w: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lastRenderedPageBreak/>
              <w:t>czytelnej dla użytkownika.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BA26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3576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6B91BEDC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DFD" w14:textId="53963974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0DDE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zapewnia dostęp do materiałów dydaktycznych zamieszczonych w bibliotece cyfrowej oraz na zadawanie pytań związanych z danym zasobem.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6DA5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2E32B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13BBB926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00BF" w14:textId="0239BBE3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7EEC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pozwala na wyświetlanie komunikatów i wiadomości udzielonych przez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chatbota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AEDEB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5FD1A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744BE1FD" w14:textId="77777777" w:rsidTr="00F00FBD">
        <w:trPr>
          <w:trHeight w:val="97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988F" w14:textId="4AF03D2B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70CD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umożliwia użytkownikowi przejście do zamieszczonego zasobu cyfrowego w systemie bibliotecznym za pomocą hiperłącza wskazanego na liście wyników.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353EC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74A59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157B5B1A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A6D1" w14:textId="059DDC86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155CD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posiada możliwość przekierowania użytkownika do rekordu zamieszczonego w cyfrowej bibliotece.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563F3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8503E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259AD9BC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C299" w14:textId="6DEC1E79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2C5E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posiada możliwość rekomendowania podobnych materiałów, jeśli szukany zasób nie jest dostępny.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2E240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E6B66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5BCACC28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C52F" w14:textId="16A1A286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6547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asystem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musi udzielać odpowiedzi na zadane pytania związane z lokalizacją zasobu w bibliotece.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64065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10FD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38BAC436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F4F9" w14:textId="4D6F7035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B126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pozwala na rezerwację książek i zasobów cyfrowych w formie online.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8DD9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9BB15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2415DCC2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0C34" w14:textId="2C369F24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F16C2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musi zostać zintegrowany dwukierunkowego z systemem bibliotecznym za pomocą API </w:t>
            </w: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w zakresie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wypożyczeń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zasobów.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8F1A8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BAA6C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4D210168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CB0D" w14:textId="4C95FC3B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A3FD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pozwala na wysyłanie powiadomień systemowych o zbliżającym się terminie zwrotu wypożyczonych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ksiązek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3FAE6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D292A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70045900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C1C2" w14:textId="0B0A983C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8F42F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musi posiadać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możliwośc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zadania pytania o dostępność danego zasobu oraz uzyskania informacji o </w:t>
            </w:r>
            <w:proofErr w:type="gram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statusie(</w:t>
            </w:r>
            <w:proofErr w:type="gram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czy jest dostępny do wypożyczenia).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C9E92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C054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67EC8F78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742C4" w14:textId="1054CDC5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95D73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potrafi odpowiedzieć na pytanie użytkownika "jakie nowe zbiory zostały dodane do systemu bibliotecznego".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2F58B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2BD7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1F952E9A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E2BB" w14:textId="1D33D3E8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0E99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Dostęp do wirtualnego asystenta powinni mieć użytkownikowi posiadający aktywny status studenta.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00EBA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1B4E2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3530E2D3" w14:textId="77777777" w:rsidTr="00F00FBD">
        <w:trPr>
          <w:trHeight w:val="97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7E05" w14:textId="2550213A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68E0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musi również pełnić rolę asystenta w zakresie funkcjonalności oferowanych przez bibliotekę cyfrową. Model sztucznej inteligencji musi zostać wytrenowany w oparciu o instrukcję systemową systemu bibliotecznego.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811CB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F9054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595B1636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A793E" w14:textId="35560362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0908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posiada możliwość udzielenia odpowiedzi na pytanie np. w jaki sposób wypożyczyć zasób w systemie bibliotecznym. 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932A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8F3BA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27847FFD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082F" w14:textId="242BEF2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6C27F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asystem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musi udzielać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odpowedzi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na pytania związane z funkcjonowaniem biblioteki np. godziny </w:t>
            </w: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lastRenderedPageBreak/>
              <w:t>otwarcia i regulamin biblioteki.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070A8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lastRenderedPageBreak/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EB3CC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41104DC4" w14:textId="77777777" w:rsidTr="00F00FBD">
        <w:trPr>
          <w:trHeight w:val="97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CF73" w14:textId="5BA32D03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92DA5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oferuje pomoc użytkownikowi w rozwiązywaniu problemów technicznych związanych z funkcjonowaniem biblioteki lub przekierować użytkownika do skontaktowania się z pracownikiem biblioteki.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8D5A0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84E4A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2DA7DB8E" w14:textId="77777777" w:rsidTr="00F00FBD">
        <w:trPr>
          <w:trHeight w:val="97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42CB9" w14:textId="6A05A634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8AD9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umożliwia gromadzenie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najcześciej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zadawanych pytań przez użytkowników w systemie i wyświetlanie ich przy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rozpczynananiu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dialogu z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chatbotem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F9845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18F6B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698AD932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AEB4" w14:textId="49C0B648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FA3F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ma pełnić funkcję interaktywnego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przeowodnika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biblioteki cyfrowej.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D07F9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7A112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560AD2F7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5312" w14:textId="6DADE50C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8F56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Dostarczony system musi być zgodny z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obowiązujacymi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przepisami prawa oraz ochrony danych osobowych RODO.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DC01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00BA1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01771191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1F66" w14:textId="7B16E999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8BCF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Dostarczony system musi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zapewnać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bezpieczne przetwarzanie danych, które zostały wprowadzone w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chatbot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przez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uzytkowników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9527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ECB39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74213D56" w14:textId="77777777" w:rsidTr="00F00FBD">
        <w:trPr>
          <w:trHeight w:val="3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A292" w14:textId="302074F2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8C09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System musi używać kodowania znaków UTF-8.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F2823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38BA6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5F324B6C" w14:textId="77777777" w:rsidTr="00F00FBD">
        <w:trPr>
          <w:trHeight w:val="3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B0ADF" w14:textId="1040885E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E5F5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Wirtualny asystent musi działać w oparciu o bazę danych MS SQL.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E8C6C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DC959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  <w:tr w:rsidR="00AA0697" w:rsidRPr="00006B6A" w14:paraId="2C6F1DF4" w14:textId="77777777" w:rsidTr="00F00FBD">
        <w:trPr>
          <w:trHeight w:val="32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46440" w14:textId="4E526714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6A1F3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System musi być zgodny z zasadami dostępności WCAG na poziomie 2.1.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FB1AF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04837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AA0697" w:rsidRPr="00006B6A" w14:paraId="116620B6" w14:textId="77777777" w:rsidTr="00F00FBD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CE76B" w14:textId="79561F80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hAnsi="Verdana" w:cs="Calibri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BC2D" w14:textId="77777777" w:rsidR="00AA0697" w:rsidRPr="00006B6A" w:rsidRDefault="00AA0697" w:rsidP="00006B6A">
            <w:pPr>
              <w:spacing w:line="360" w:lineRule="auto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Wirtualny asystent musi posiadać nowoczesny </w:t>
            </w:r>
            <w:proofErr w:type="spellStart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intefejs</w:t>
            </w:r>
            <w:proofErr w:type="spellEnd"/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 xml:space="preserve"> i być dostępny z poziomu najpopularniejszych przeglądarek internetowych.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DEF0D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8A45C" w14:textId="77777777" w:rsidR="00AA0697" w:rsidRPr="00006B6A" w:rsidRDefault="00AA0697" w:rsidP="00006B6A">
            <w:pPr>
              <w:spacing w:line="360" w:lineRule="auto"/>
              <w:jc w:val="center"/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</w:pPr>
            <w:r w:rsidRPr="00006B6A">
              <w:rPr>
                <w:rFonts w:ascii="Verdana" w:eastAsia="Times New Roman" w:hAnsi="Verdana" w:cs="Calibri"/>
                <w:color w:val="000000"/>
                <w:sz w:val="24"/>
                <w:szCs w:val="24"/>
                <w:lang w:eastAsia="pl-PL"/>
              </w:rPr>
              <w:t>S</w:t>
            </w:r>
          </w:p>
        </w:tc>
      </w:tr>
    </w:tbl>
    <w:p w14:paraId="595931F3" w14:textId="77777777" w:rsidR="00F00FBD" w:rsidRPr="00006B6A" w:rsidRDefault="00F00FBD" w:rsidP="00006B6A">
      <w:pPr>
        <w:pStyle w:val="Legenda"/>
        <w:spacing w:line="360" w:lineRule="auto"/>
        <w:rPr>
          <w:rFonts w:ascii="Verdana" w:hAnsi="Verdana" w:cs="Arial"/>
        </w:rPr>
      </w:pPr>
    </w:p>
    <w:p w14:paraId="71B90CDE" w14:textId="6991A093" w:rsidR="00CA19F4" w:rsidRPr="00006B6A" w:rsidRDefault="00CA19F4" w:rsidP="00006B6A">
      <w:pPr>
        <w:spacing w:line="360" w:lineRule="auto"/>
        <w:rPr>
          <w:rFonts w:ascii="Verdana" w:hAnsi="Verdana" w:cs="Arial"/>
          <w:sz w:val="24"/>
          <w:szCs w:val="24"/>
        </w:rPr>
      </w:pPr>
      <w:r w:rsidRPr="00006B6A">
        <w:rPr>
          <w:rFonts w:ascii="Verdana" w:hAnsi="Verdana" w:cs="Arial"/>
          <w:sz w:val="24"/>
          <w:szCs w:val="24"/>
        </w:rPr>
        <w:t xml:space="preserve">Deklarujemy posiadanie </w:t>
      </w:r>
      <w:proofErr w:type="gramStart"/>
      <w:r w:rsidRPr="00006B6A">
        <w:rPr>
          <w:rFonts w:ascii="Verdana" w:hAnsi="Verdana" w:cs="Arial"/>
          <w:sz w:val="24"/>
          <w:szCs w:val="24"/>
        </w:rPr>
        <w:t>…….</w:t>
      </w:r>
      <w:proofErr w:type="gramEnd"/>
      <w:r w:rsidRPr="00006B6A">
        <w:rPr>
          <w:rFonts w:ascii="Verdana" w:hAnsi="Verdana" w:cs="Arial"/>
          <w:sz w:val="24"/>
          <w:szCs w:val="24"/>
        </w:rPr>
        <w:t xml:space="preserve">.  gotowych funkcjonalności oferowanego przez nas systemu bibliotecznego. </w:t>
      </w:r>
    </w:p>
    <w:p w14:paraId="632F9EC0" w14:textId="77777777" w:rsidR="00CA19F4" w:rsidRPr="00006B6A" w:rsidRDefault="00CA19F4" w:rsidP="00006B6A">
      <w:pPr>
        <w:spacing w:line="360" w:lineRule="auto"/>
        <w:rPr>
          <w:rFonts w:ascii="Verdana" w:hAnsi="Verdana" w:cs="Arial"/>
          <w:bCs/>
          <w:sz w:val="24"/>
          <w:szCs w:val="24"/>
        </w:rPr>
      </w:pPr>
    </w:p>
    <w:p w14:paraId="6FEC536A" w14:textId="12D6E4DB" w:rsidR="00973DE5" w:rsidRPr="00006B6A" w:rsidRDefault="00973DE5" w:rsidP="00006B6A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006B6A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………………………………………………………..……………………………</w:t>
      </w:r>
    </w:p>
    <w:p w14:paraId="58490836" w14:textId="77777777" w:rsidR="00973DE5" w:rsidRPr="00006B6A" w:rsidRDefault="00973DE5" w:rsidP="00006B6A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006B6A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CZYTELNY PODPIS – imię i nazwisko osoby upoważnionej </w:t>
      </w:r>
    </w:p>
    <w:p w14:paraId="04CCDF74" w14:textId="77777777" w:rsidR="00973DE5" w:rsidRPr="00006B6A" w:rsidRDefault="00973DE5" w:rsidP="00006B6A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  <w:r w:rsidRPr="00006B6A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t xml:space="preserve">do reprezentowania Oferenta wraz z pieczęcią firmową </w:t>
      </w:r>
      <w:r w:rsidRPr="00006B6A"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  <w:br/>
        <w:t>(jeżeli podmiot dysponuje pieczęcią firmową)</w:t>
      </w:r>
    </w:p>
    <w:p w14:paraId="42A524D4" w14:textId="77777777" w:rsidR="00973DE5" w:rsidRPr="00006B6A" w:rsidRDefault="00973DE5" w:rsidP="00006B6A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eastAsia="Arial,Italic" w:hAnsi="Verdana" w:cs="Arial"/>
          <w:bCs/>
          <w:i/>
          <w:iCs/>
          <w:sz w:val="24"/>
          <w:szCs w:val="24"/>
          <w:lang w:eastAsia="pl-PL"/>
        </w:rPr>
      </w:pPr>
    </w:p>
    <w:p w14:paraId="5482C1FD" w14:textId="77777777" w:rsidR="00973DE5" w:rsidRPr="00006B6A" w:rsidRDefault="00973DE5" w:rsidP="00006B6A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sz w:val="24"/>
          <w:szCs w:val="24"/>
          <w:lang w:eastAsia="pl-PL"/>
        </w:rPr>
      </w:pPr>
      <w:r w:rsidRPr="00006B6A">
        <w:rPr>
          <w:rFonts w:ascii="Verdana" w:hAnsi="Verdana" w:cs="Arial"/>
          <w:bCs/>
          <w:sz w:val="24"/>
          <w:szCs w:val="24"/>
          <w:lang w:eastAsia="pl-PL"/>
        </w:rPr>
        <w:t>……………………………………….……………………</w:t>
      </w:r>
    </w:p>
    <w:p w14:paraId="3758F31C" w14:textId="6B724B23" w:rsidR="00973DE5" w:rsidRPr="00006B6A" w:rsidRDefault="00973DE5" w:rsidP="00006B6A">
      <w:pPr>
        <w:autoSpaceDE w:val="0"/>
        <w:autoSpaceDN w:val="0"/>
        <w:adjustRightInd w:val="0"/>
        <w:spacing w:line="360" w:lineRule="auto"/>
        <w:ind w:right="-1"/>
        <w:jc w:val="right"/>
        <w:rPr>
          <w:rFonts w:ascii="Verdana" w:hAnsi="Verdana" w:cs="Arial"/>
          <w:bCs/>
          <w:i/>
          <w:iCs/>
          <w:sz w:val="24"/>
          <w:szCs w:val="24"/>
          <w:u w:val="single"/>
          <w:lang w:eastAsia="pl-PL"/>
        </w:rPr>
      </w:pPr>
      <w:r w:rsidRPr="00006B6A">
        <w:rPr>
          <w:rFonts w:ascii="Verdana" w:hAnsi="Verdana" w:cs="Arial"/>
          <w:bCs/>
          <w:i/>
          <w:sz w:val="24"/>
          <w:szCs w:val="24"/>
          <w:lang w:eastAsia="pl-PL"/>
        </w:rPr>
        <w:t>data i miejsce podpisania oferty</w:t>
      </w:r>
      <w:r w:rsidR="00BA4621" w:rsidRPr="00006B6A">
        <w:rPr>
          <w:rStyle w:val="Odwoanieprzypisudolnego"/>
          <w:rFonts w:ascii="Verdana" w:hAnsi="Verdana" w:cs="Arial"/>
          <w:bCs/>
          <w:i/>
          <w:sz w:val="24"/>
          <w:szCs w:val="24"/>
          <w:lang w:eastAsia="pl-PL"/>
        </w:rPr>
        <w:footnoteReference w:id="1"/>
      </w:r>
    </w:p>
    <w:p w14:paraId="51F072AF" w14:textId="77777777" w:rsidR="005F405F" w:rsidRPr="00006B6A" w:rsidRDefault="005F405F" w:rsidP="00006B6A">
      <w:pPr>
        <w:spacing w:line="360" w:lineRule="auto"/>
        <w:rPr>
          <w:rFonts w:ascii="Verdana" w:hAnsi="Verdana" w:cs="Arial"/>
          <w:sz w:val="24"/>
          <w:szCs w:val="24"/>
        </w:rPr>
      </w:pPr>
    </w:p>
    <w:sectPr w:rsidR="005F405F" w:rsidRPr="00006B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3F621" w14:textId="77777777" w:rsidR="007D6E40" w:rsidRDefault="007D6E40" w:rsidP="000F2553">
      <w:r>
        <w:separator/>
      </w:r>
    </w:p>
  </w:endnote>
  <w:endnote w:type="continuationSeparator" w:id="0">
    <w:p w14:paraId="3808301B" w14:textId="77777777" w:rsidR="007D6E40" w:rsidRDefault="007D6E40" w:rsidP="000F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7742487"/>
      <w:docPartObj>
        <w:docPartGallery w:val="Page Numbers (Bottom of Page)"/>
        <w:docPartUnique/>
      </w:docPartObj>
    </w:sdtPr>
    <w:sdtContent>
      <w:p w14:paraId="4A66387C" w14:textId="4BA765D0" w:rsidR="00A36502" w:rsidRDefault="00A365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859FB7" w14:textId="77777777" w:rsidR="00F92DD4" w:rsidRDefault="00F92D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14AE5" w14:textId="77777777" w:rsidR="007D6E40" w:rsidRDefault="007D6E40" w:rsidP="000F2553">
      <w:r>
        <w:separator/>
      </w:r>
    </w:p>
  </w:footnote>
  <w:footnote w:type="continuationSeparator" w:id="0">
    <w:p w14:paraId="361E8AF5" w14:textId="77777777" w:rsidR="007D6E40" w:rsidRDefault="007D6E40" w:rsidP="000F2553">
      <w:r>
        <w:continuationSeparator/>
      </w:r>
    </w:p>
  </w:footnote>
  <w:footnote w:id="1">
    <w:p w14:paraId="1AB96079" w14:textId="5C2C7D2A" w:rsidR="00BA4621" w:rsidRDefault="00BA46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28C2">
        <w:rPr>
          <w:rFonts w:ascii="Verdana" w:hAnsi="Verdana"/>
        </w:rPr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9A631" w14:textId="6D3F040A" w:rsidR="00CB32F1" w:rsidRPr="00157954" w:rsidRDefault="00F92DD4" w:rsidP="00157954">
    <w:pPr>
      <w:pStyle w:val="Nagwek"/>
    </w:pPr>
    <w:r>
      <w:rPr>
        <w:noProof/>
      </w:rPr>
      <w:drawing>
        <wp:inline distT="0" distB="0" distL="0" distR="0" wp14:anchorId="258ADB8F" wp14:editId="631A32E5">
          <wp:extent cx="5760720" cy="794385"/>
          <wp:effectExtent l="0" t="0" r="0" b="5715"/>
          <wp:docPr id="551159064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1159064" name="Obraz 1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8D06CB4E"/>
    <w:name w:val="WWNum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ascii="Verdana" w:hAnsi="Verdana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" w15:restartNumberingAfterBreak="0">
    <w:nsid w:val="00000004"/>
    <w:multiLevelType w:val="multilevel"/>
    <w:tmpl w:val="00000004"/>
    <w:name w:val="WW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5"/>
    <w:multiLevelType w:val="multilevel"/>
    <w:tmpl w:val="00000005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6"/>
    <w:multiLevelType w:val="multilevel"/>
    <w:tmpl w:val="00000006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00000007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9"/>
    <w:multiLevelType w:val="multilevel"/>
    <w:tmpl w:val="00000009"/>
    <w:name w:val="WW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A"/>
    <w:multiLevelType w:val="multilevel"/>
    <w:tmpl w:val="0000000A"/>
    <w:name w:val="WW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multilevel"/>
    <w:tmpl w:val="0000000B"/>
    <w:name w:val="WWNum2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00000C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0000000E"/>
    <w:multiLevelType w:val="multilevel"/>
    <w:tmpl w:val="0000000E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0000000F"/>
    <w:multiLevelType w:val="multilevel"/>
    <w:tmpl w:val="0000000F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0"/>
    <w:multiLevelType w:val="multilevel"/>
    <w:tmpl w:val="00000010"/>
    <w:name w:val="WW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00000011"/>
    <w:multiLevelType w:val="multilevel"/>
    <w:tmpl w:val="00000011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00000012"/>
    <w:multiLevelType w:val="multilevel"/>
    <w:tmpl w:val="00000012"/>
    <w:name w:val="WW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3"/>
    <w:multiLevelType w:val="multilevel"/>
    <w:tmpl w:val="00000013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4"/>
    <w:multiLevelType w:val="multilevel"/>
    <w:tmpl w:val="00000014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5"/>
    <w:multiLevelType w:val="multilevel"/>
    <w:tmpl w:val="00000015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6"/>
    <w:multiLevelType w:val="multilevel"/>
    <w:tmpl w:val="0000001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0000001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9166C9B"/>
    <w:multiLevelType w:val="multilevel"/>
    <w:tmpl w:val="4D5ADF8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35275F8A"/>
    <w:multiLevelType w:val="hybridMultilevel"/>
    <w:tmpl w:val="AE2E8952"/>
    <w:lvl w:ilvl="0" w:tplc="2B28E390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4" w15:restartNumberingAfterBreak="0">
    <w:nsid w:val="41D250DD"/>
    <w:multiLevelType w:val="hybridMultilevel"/>
    <w:tmpl w:val="C92639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42BAF"/>
    <w:multiLevelType w:val="multilevel"/>
    <w:tmpl w:val="4D5ADF8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4E7C3FEB"/>
    <w:multiLevelType w:val="hybridMultilevel"/>
    <w:tmpl w:val="B7A82B86"/>
    <w:lvl w:ilvl="0" w:tplc="FEB277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246D82"/>
    <w:multiLevelType w:val="multilevel"/>
    <w:tmpl w:val="4D5ADF8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4FA53A41"/>
    <w:multiLevelType w:val="hybridMultilevel"/>
    <w:tmpl w:val="1806E5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B59DE"/>
    <w:multiLevelType w:val="multilevel"/>
    <w:tmpl w:val="4D5ADF8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5FAB5F5E"/>
    <w:multiLevelType w:val="multilevel"/>
    <w:tmpl w:val="D65C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CA4B69"/>
    <w:multiLevelType w:val="hybridMultilevel"/>
    <w:tmpl w:val="0F3E0D9C"/>
    <w:lvl w:ilvl="0" w:tplc="3EE8D9EC">
      <w:start w:val="1"/>
      <w:numFmt w:val="decimal"/>
      <w:lvlText w:val="%1."/>
      <w:lvlJc w:val="left"/>
      <w:pPr>
        <w:ind w:left="284" w:firstLine="76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A52691"/>
    <w:multiLevelType w:val="multilevel"/>
    <w:tmpl w:val="4D5ADF8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7E01661"/>
    <w:multiLevelType w:val="multilevel"/>
    <w:tmpl w:val="4D5ADF8C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2050643527">
    <w:abstractNumId w:val="0"/>
  </w:num>
  <w:num w:numId="2" w16cid:durableId="674380116">
    <w:abstractNumId w:val="1"/>
  </w:num>
  <w:num w:numId="3" w16cid:durableId="1647855207">
    <w:abstractNumId w:val="24"/>
  </w:num>
  <w:num w:numId="4" w16cid:durableId="551118427">
    <w:abstractNumId w:val="28"/>
  </w:num>
  <w:num w:numId="5" w16cid:durableId="106509334">
    <w:abstractNumId w:val="29"/>
  </w:num>
  <w:num w:numId="6" w16cid:durableId="1784879970">
    <w:abstractNumId w:val="27"/>
  </w:num>
  <w:num w:numId="7" w16cid:durableId="1177033901">
    <w:abstractNumId w:val="22"/>
  </w:num>
  <w:num w:numId="8" w16cid:durableId="1449348644">
    <w:abstractNumId w:val="30"/>
  </w:num>
  <w:num w:numId="9" w16cid:durableId="1863131013">
    <w:abstractNumId w:val="23"/>
  </w:num>
  <w:num w:numId="10" w16cid:durableId="1885940682">
    <w:abstractNumId w:val="33"/>
  </w:num>
  <w:num w:numId="11" w16cid:durableId="445925860">
    <w:abstractNumId w:val="25"/>
  </w:num>
  <w:num w:numId="12" w16cid:durableId="1895382614">
    <w:abstractNumId w:val="32"/>
  </w:num>
  <w:num w:numId="13" w16cid:durableId="644505064">
    <w:abstractNumId w:val="26"/>
  </w:num>
  <w:num w:numId="14" w16cid:durableId="1348411425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553"/>
    <w:rsid w:val="00006B6A"/>
    <w:rsid w:val="00026B4B"/>
    <w:rsid w:val="0006228A"/>
    <w:rsid w:val="00066DF3"/>
    <w:rsid w:val="00075713"/>
    <w:rsid w:val="00096A02"/>
    <w:rsid w:val="000A2D4F"/>
    <w:rsid w:val="000D2E3E"/>
    <w:rsid w:val="000F2553"/>
    <w:rsid w:val="00131DF6"/>
    <w:rsid w:val="00157954"/>
    <w:rsid w:val="001657D1"/>
    <w:rsid w:val="001B3D55"/>
    <w:rsid w:val="001E75C7"/>
    <w:rsid w:val="001F1BAF"/>
    <w:rsid w:val="00230632"/>
    <w:rsid w:val="002340D9"/>
    <w:rsid w:val="0025071C"/>
    <w:rsid w:val="00263AB0"/>
    <w:rsid w:val="00267BA8"/>
    <w:rsid w:val="002746C6"/>
    <w:rsid w:val="002830EC"/>
    <w:rsid w:val="002A2ACD"/>
    <w:rsid w:val="002D5C7B"/>
    <w:rsid w:val="002E0DD1"/>
    <w:rsid w:val="00332B92"/>
    <w:rsid w:val="00352A4D"/>
    <w:rsid w:val="00361DCB"/>
    <w:rsid w:val="00420080"/>
    <w:rsid w:val="00420E33"/>
    <w:rsid w:val="00425210"/>
    <w:rsid w:val="00433A6B"/>
    <w:rsid w:val="00441151"/>
    <w:rsid w:val="00472963"/>
    <w:rsid w:val="00483A92"/>
    <w:rsid w:val="0049092D"/>
    <w:rsid w:val="004B3C06"/>
    <w:rsid w:val="004C33B7"/>
    <w:rsid w:val="004D2CEB"/>
    <w:rsid w:val="004F7427"/>
    <w:rsid w:val="00550C87"/>
    <w:rsid w:val="0055135B"/>
    <w:rsid w:val="0059563C"/>
    <w:rsid w:val="005A6656"/>
    <w:rsid w:val="005B49FC"/>
    <w:rsid w:val="005C60BA"/>
    <w:rsid w:val="005D30D2"/>
    <w:rsid w:val="005F405F"/>
    <w:rsid w:val="00604702"/>
    <w:rsid w:val="00606FBB"/>
    <w:rsid w:val="0062151B"/>
    <w:rsid w:val="0063018E"/>
    <w:rsid w:val="006426D7"/>
    <w:rsid w:val="0068612A"/>
    <w:rsid w:val="006C26C5"/>
    <w:rsid w:val="006F14C0"/>
    <w:rsid w:val="006F7661"/>
    <w:rsid w:val="0071089E"/>
    <w:rsid w:val="00740F8E"/>
    <w:rsid w:val="0076218E"/>
    <w:rsid w:val="00767C06"/>
    <w:rsid w:val="007D6E40"/>
    <w:rsid w:val="007F147E"/>
    <w:rsid w:val="00801A9C"/>
    <w:rsid w:val="00805221"/>
    <w:rsid w:val="00853C4A"/>
    <w:rsid w:val="008610F3"/>
    <w:rsid w:val="00870A5E"/>
    <w:rsid w:val="0087155E"/>
    <w:rsid w:val="00881E1C"/>
    <w:rsid w:val="008910D6"/>
    <w:rsid w:val="00903A5A"/>
    <w:rsid w:val="009126A6"/>
    <w:rsid w:val="00931829"/>
    <w:rsid w:val="00973DE5"/>
    <w:rsid w:val="00985A7B"/>
    <w:rsid w:val="00985BA1"/>
    <w:rsid w:val="009862AA"/>
    <w:rsid w:val="009B567C"/>
    <w:rsid w:val="009C1DCF"/>
    <w:rsid w:val="00A030D4"/>
    <w:rsid w:val="00A04643"/>
    <w:rsid w:val="00A05670"/>
    <w:rsid w:val="00A36502"/>
    <w:rsid w:val="00A43B7E"/>
    <w:rsid w:val="00A461CF"/>
    <w:rsid w:val="00A60C7F"/>
    <w:rsid w:val="00A610E6"/>
    <w:rsid w:val="00A67C20"/>
    <w:rsid w:val="00A95E81"/>
    <w:rsid w:val="00AA0697"/>
    <w:rsid w:val="00AE4440"/>
    <w:rsid w:val="00B01495"/>
    <w:rsid w:val="00B4599A"/>
    <w:rsid w:val="00BA4621"/>
    <w:rsid w:val="00BD6094"/>
    <w:rsid w:val="00BE65C6"/>
    <w:rsid w:val="00C03293"/>
    <w:rsid w:val="00C0669F"/>
    <w:rsid w:val="00C56CDE"/>
    <w:rsid w:val="00C86F2A"/>
    <w:rsid w:val="00CA19F4"/>
    <w:rsid w:val="00CB32F1"/>
    <w:rsid w:val="00CC0068"/>
    <w:rsid w:val="00D16295"/>
    <w:rsid w:val="00D20814"/>
    <w:rsid w:val="00D46366"/>
    <w:rsid w:val="00D852DF"/>
    <w:rsid w:val="00DA3376"/>
    <w:rsid w:val="00DA7985"/>
    <w:rsid w:val="00DD2708"/>
    <w:rsid w:val="00DE31C7"/>
    <w:rsid w:val="00E0053C"/>
    <w:rsid w:val="00E528FC"/>
    <w:rsid w:val="00E6248A"/>
    <w:rsid w:val="00EA2237"/>
    <w:rsid w:val="00EC337F"/>
    <w:rsid w:val="00F00FBD"/>
    <w:rsid w:val="00F1726D"/>
    <w:rsid w:val="00F26A1D"/>
    <w:rsid w:val="00F317BB"/>
    <w:rsid w:val="00F5561F"/>
    <w:rsid w:val="00F92DD4"/>
    <w:rsid w:val="00FA4678"/>
    <w:rsid w:val="00FE1C3D"/>
    <w:rsid w:val="00FE28A0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6E103"/>
  <w15:docId w15:val="{F5826429-FDAB-4CF1-AA8C-23DDF65D0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C06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B3C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19F4"/>
    <w:pPr>
      <w:keepNext/>
      <w:keepLines/>
      <w:spacing w:before="160" w:after="80" w:line="276" w:lineRule="auto"/>
      <w:outlineLvl w:val="2"/>
    </w:pPr>
    <w:rPr>
      <w:rFonts w:ascii="Arial" w:eastAsia="Times New Roman" w:hAnsi="Arial"/>
      <w:color w:val="0F4761"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19F4"/>
    <w:pPr>
      <w:keepNext/>
      <w:keepLines/>
      <w:spacing w:before="80" w:after="40" w:line="276" w:lineRule="auto"/>
      <w:outlineLvl w:val="3"/>
    </w:pPr>
    <w:rPr>
      <w:rFonts w:ascii="Arial" w:eastAsia="Times New Roman" w:hAnsi="Arial"/>
      <w:i/>
      <w:iCs/>
      <w:color w:val="0F4761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19F4"/>
    <w:pPr>
      <w:keepNext/>
      <w:keepLines/>
      <w:spacing w:before="80" w:after="40" w:line="276" w:lineRule="auto"/>
      <w:outlineLvl w:val="4"/>
    </w:pPr>
    <w:rPr>
      <w:rFonts w:ascii="Arial" w:eastAsia="Times New Roman" w:hAnsi="Arial"/>
      <w:color w:val="0F4761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19F4"/>
    <w:pPr>
      <w:keepNext/>
      <w:keepLines/>
      <w:spacing w:before="40" w:line="276" w:lineRule="auto"/>
      <w:outlineLvl w:val="5"/>
    </w:pPr>
    <w:rPr>
      <w:rFonts w:ascii="Arial" w:eastAsia="Times New Roman" w:hAnsi="Arial"/>
      <w:i/>
      <w:iCs/>
      <w:color w:val="595959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19F4"/>
    <w:pPr>
      <w:keepNext/>
      <w:keepLines/>
      <w:spacing w:before="40" w:line="276" w:lineRule="auto"/>
      <w:outlineLvl w:val="6"/>
    </w:pPr>
    <w:rPr>
      <w:rFonts w:ascii="Arial" w:eastAsia="Times New Roman" w:hAnsi="Arial"/>
      <w:color w:val="595959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19F4"/>
    <w:pPr>
      <w:keepNext/>
      <w:keepLines/>
      <w:spacing w:line="276" w:lineRule="auto"/>
      <w:outlineLvl w:val="7"/>
    </w:pPr>
    <w:rPr>
      <w:rFonts w:ascii="Arial" w:eastAsia="Times New Roman" w:hAnsi="Arial"/>
      <w:i/>
      <w:iCs/>
      <w:color w:val="272727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19F4"/>
    <w:pPr>
      <w:keepNext/>
      <w:keepLines/>
      <w:spacing w:line="276" w:lineRule="auto"/>
      <w:outlineLvl w:val="8"/>
    </w:pPr>
    <w:rPr>
      <w:rFonts w:ascii="Arial" w:eastAsia="Times New Roman" w:hAnsi="Arial"/>
      <w:color w:val="2727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F2553"/>
  </w:style>
  <w:style w:type="paragraph" w:styleId="Stopka">
    <w:name w:val="footer"/>
    <w:basedOn w:val="Normalny"/>
    <w:link w:val="StopkaZnak"/>
    <w:uiPriority w:val="99"/>
    <w:unhideWhenUsed/>
    <w:rsid w:val="000F2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553"/>
  </w:style>
  <w:style w:type="paragraph" w:styleId="Tekstdymka">
    <w:name w:val="Balloon Text"/>
    <w:basedOn w:val="Normalny"/>
    <w:link w:val="TekstdymkaZnak"/>
    <w:uiPriority w:val="99"/>
    <w:semiHidden/>
    <w:unhideWhenUsed/>
    <w:rsid w:val="000F25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55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4B3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B3C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4B3C0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B3C06"/>
    <w:pPr>
      <w:ind w:left="720"/>
      <w:contextualSpacing/>
    </w:pPr>
  </w:style>
  <w:style w:type="paragraph" w:customStyle="1" w:styleId="Default">
    <w:name w:val="Default"/>
    <w:qFormat/>
    <w:rsid w:val="004B3C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aliases w:val="Podrozdział,Footnote,Footnote Znak Znak"/>
    <w:basedOn w:val="Normalny"/>
    <w:link w:val="TekstprzypisudolnegoZnak"/>
    <w:unhideWhenUsed/>
    <w:rsid w:val="004B3C06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Footnote Znak Znak Znak"/>
    <w:basedOn w:val="Domylnaczcionkaakapitu"/>
    <w:link w:val="Tekstprzypisudolnego"/>
    <w:rsid w:val="004B3C0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4B3C06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B3C06"/>
    <w:pPr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B3C0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20E33"/>
    <w:pPr>
      <w:tabs>
        <w:tab w:val="right" w:leader="dot" w:pos="9062"/>
      </w:tabs>
      <w:spacing w:after="100"/>
      <w:ind w:left="220"/>
    </w:pPr>
    <w:rPr>
      <w:rFonts w:asciiTheme="minorHAnsi" w:hAnsiTheme="minorHAnsi" w:cs="Arial"/>
      <w:noProof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57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57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5713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57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5713"/>
    <w:rPr>
      <w:rFonts w:ascii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26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75C7"/>
    <w:rPr>
      <w:color w:val="800080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19F4"/>
    <w:rPr>
      <w:rFonts w:ascii="Arial" w:eastAsia="Times New Roman" w:hAnsi="Arial" w:cs="Times New Roman"/>
      <w:color w:val="0F4761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19F4"/>
    <w:rPr>
      <w:rFonts w:ascii="Arial" w:eastAsia="Times New Roman" w:hAnsi="Arial" w:cs="Times New Roman"/>
      <w:i/>
      <w:iCs/>
      <w:color w:val="0F4761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19F4"/>
    <w:rPr>
      <w:rFonts w:ascii="Arial" w:eastAsia="Times New Roman" w:hAnsi="Arial" w:cs="Times New Roman"/>
      <w:color w:val="0F476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19F4"/>
    <w:rPr>
      <w:rFonts w:ascii="Arial" w:eastAsia="Times New Roman" w:hAnsi="Arial" w:cs="Times New Roman"/>
      <w:i/>
      <w:iCs/>
      <w:color w:val="595959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19F4"/>
    <w:rPr>
      <w:rFonts w:ascii="Arial" w:eastAsia="Times New Roman" w:hAnsi="Arial" w:cs="Times New Roman"/>
      <w:color w:val="595959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19F4"/>
    <w:rPr>
      <w:rFonts w:ascii="Arial" w:eastAsia="Times New Roman" w:hAnsi="Arial" w:cs="Times New Roman"/>
      <w:i/>
      <w:iCs/>
      <w:color w:val="272727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19F4"/>
    <w:rPr>
      <w:rFonts w:ascii="Arial" w:eastAsia="Times New Roman" w:hAnsi="Arial" w:cs="Times New Roman"/>
      <w:color w:val="272727"/>
      <w:lang w:eastAsia="pl-PL"/>
    </w:rPr>
  </w:style>
  <w:style w:type="character" w:customStyle="1" w:styleId="ListLabel1">
    <w:name w:val="ListLabel 1"/>
    <w:rsid w:val="00CA19F4"/>
    <w:rPr>
      <w:rFonts w:ascii="Calibri" w:hAnsi="Calibri"/>
      <w:b/>
      <w:sz w:val="24"/>
      <w:szCs w:val="24"/>
    </w:rPr>
  </w:style>
  <w:style w:type="character" w:customStyle="1" w:styleId="ListLabel2">
    <w:name w:val="ListLabel 2"/>
    <w:rsid w:val="00CA19F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CA19F4"/>
    <w:pPr>
      <w:keepNext/>
      <w:suppressAutoHyphens/>
      <w:spacing w:before="240" w:after="120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CA19F4"/>
    <w:pPr>
      <w:suppressAutoHyphens/>
      <w:spacing w:after="140" w:line="276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A19F4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CA19F4"/>
  </w:style>
  <w:style w:type="paragraph" w:styleId="Legenda">
    <w:name w:val="caption"/>
    <w:basedOn w:val="Normalny"/>
    <w:qFormat/>
    <w:rsid w:val="00CA19F4"/>
    <w:pPr>
      <w:suppressLineNumbers/>
      <w:suppressAutoHyphens/>
      <w:spacing w:before="120" w:after="120"/>
    </w:pPr>
    <w:rPr>
      <w:rFonts w:ascii="Liberation Serif" w:eastAsia="NSimSun" w:hAnsi="Liberation Serif" w:cs="Lucida Sans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CA19F4"/>
    <w:pPr>
      <w:suppressLineNumbers/>
      <w:suppressAutoHyphens/>
    </w:pPr>
    <w:rPr>
      <w:rFonts w:ascii="Liberation Serif" w:eastAsia="NSimSun" w:hAnsi="Liberation Serif"/>
      <w:kern w:val="2"/>
      <w:sz w:val="24"/>
      <w:szCs w:val="24"/>
    </w:rPr>
  </w:style>
  <w:style w:type="paragraph" w:customStyle="1" w:styleId="Akapitzlist1">
    <w:name w:val="Akapit z listą1"/>
    <w:basedOn w:val="Normalny"/>
    <w:rsid w:val="00CA19F4"/>
    <w:pPr>
      <w:suppressAutoHyphens/>
      <w:spacing w:after="120" w:line="276" w:lineRule="auto"/>
      <w:ind w:left="720"/>
      <w:contextualSpacing/>
    </w:pPr>
    <w:rPr>
      <w:rFonts w:eastAsia="Calibri" w:cs="Calibri"/>
      <w:kern w:val="2"/>
      <w:sz w:val="24"/>
      <w:lang w:bidi="hi-IN"/>
    </w:rPr>
  </w:style>
  <w:style w:type="paragraph" w:customStyle="1" w:styleId="Zawartotabeli">
    <w:name w:val="Zawartość tabeli"/>
    <w:basedOn w:val="Normalny"/>
    <w:rsid w:val="00CA19F4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ListLabel101">
    <w:name w:val="ListLabel 101"/>
    <w:rsid w:val="00CA19F4"/>
    <w:rPr>
      <w:b w:val="0"/>
      <w:bCs w:val="0"/>
    </w:rPr>
  </w:style>
  <w:style w:type="character" w:customStyle="1" w:styleId="ListLabel102">
    <w:name w:val="ListLabel 102"/>
    <w:rsid w:val="00CA19F4"/>
    <w:rPr>
      <w:rFonts w:cs="Symbol"/>
    </w:rPr>
  </w:style>
  <w:style w:type="character" w:customStyle="1" w:styleId="ListLabel103">
    <w:name w:val="ListLabel 103"/>
    <w:rsid w:val="00CA19F4"/>
    <w:rPr>
      <w:rFonts w:cs="Courier New"/>
    </w:rPr>
  </w:style>
  <w:style w:type="character" w:customStyle="1" w:styleId="ListLabel104">
    <w:name w:val="ListLabel 104"/>
    <w:rsid w:val="00CA19F4"/>
    <w:rPr>
      <w:rFonts w:cs="Wingdings"/>
    </w:rPr>
  </w:style>
  <w:style w:type="character" w:customStyle="1" w:styleId="ListLabel105">
    <w:name w:val="ListLabel 105"/>
    <w:rsid w:val="00CA19F4"/>
    <w:rPr>
      <w:rFonts w:cs="Symbol"/>
    </w:rPr>
  </w:style>
  <w:style w:type="character" w:customStyle="1" w:styleId="ListLabel106">
    <w:name w:val="ListLabel 106"/>
    <w:rsid w:val="00CA19F4"/>
    <w:rPr>
      <w:rFonts w:cs="Courier New"/>
    </w:rPr>
  </w:style>
  <w:style w:type="character" w:customStyle="1" w:styleId="ListLabel107">
    <w:name w:val="ListLabel 107"/>
    <w:rsid w:val="00CA19F4"/>
    <w:rPr>
      <w:rFonts w:cs="Wingdings"/>
    </w:rPr>
  </w:style>
  <w:style w:type="character" w:customStyle="1" w:styleId="ListLabel108">
    <w:name w:val="ListLabel 108"/>
    <w:rsid w:val="00CA19F4"/>
    <w:rPr>
      <w:rFonts w:cs="Symbol"/>
    </w:rPr>
  </w:style>
  <w:style w:type="character" w:customStyle="1" w:styleId="ListLabel109">
    <w:name w:val="ListLabel 109"/>
    <w:rsid w:val="00CA19F4"/>
    <w:rPr>
      <w:rFonts w:cs="Courier New"/>
    </w:rPr>
  </w:style>
  <w:style w:type="character" w:customStyle="1" w:styleId="ListLabel110">
    <w:name w:val="ListLabel 110"/>
    <w:rsid w:val="00CA19F4"/>
    <w:rPr>
      <w:rFonts w:cs="Wingdings"/>
    </w:rPr>
  </w:style>
  <w:style w:type="character" w:customStyle="1" w:styleId="ListLabel111">
    <w:name w:val="ListLabel 111"/>
    <w:rsid w:val="00CA19F4"/>
    <w:rPr>
      <w:rFonts w:cs="Symbol"/>
    </w:rPr>
  </w:style>
  <w:style w:type="character" w:customStyle="1" w:styleId="ListLabel112">
    <w:name w:val="ListLabel 112"/>
    <w:rsid w:val="00CA19F4"/>
    <w:rPr>
      <w:rFonts w:cs="Courier New"/>
    </w:rPr>
  </w:style>
  <w:style w:type="character" w:customStyle="1" w:styleId="ListLabel113">
    <w:name w:val="ListLabel 113"/>
    <w:rsid w:val="00CA19F4"/>
    <w:rPr>
      <w:rFonts w:cs="Wingdings"/>
    </w:rPr>
  </w:style>
  <w:style w:type="character" w:customStyle="1" w:styleId="ListLabel114">
    <w:name w:val="ListLabel 114"/>
    <w:rsid w:val="00CA19F4"/>
    <w:rPr>
      <w:rFonts w:cs="Symbol"/>
    </w:rPr>
  </w:style>
  <w:style w:type="character" w:customStyle="1" w:styleId="ListLabel115">
    <w:name w:val="ListLabel 115"/>
    <w:rsid w:val="00CA19F4"/>
    <w:rPr>
      <w:rFonts w:cs="Courier New"/>
    </w:rPr>
  </w:style>
  <w:style w:type="character" w:customStyle="1" w:styleId="ListLabel116">
    <w:name w:val="ListLabel 116"/>
    <w:rsid w:val="00CA19F4"/>
    <w:rPr>
      <w:rFonts w:cs="Wingdings"/>
    </w:rPr>
  </w:style>
  <w:style w:type="character" w:customStyle="1" w:styleId="ListLabel117">
    <w:name w:val="ListLabel 117"/>
    <w:rsid w:val="00CA19F4"/>
    <w:rPr>
      <w:rFonts w:cs="Symbol"/>
    </w:rPr>
  </w:style>
  <w:style w:type="character" w:customStyle="1" w:styleId="ListLabel118">
    <w:name w:val="ListLabel 118"/>
    <w:rsid w:val="00CA19F4"/>
    <w:rPr>
      <w:rFonts w:cs="Courier New"/>
    </w:rPr>
  </w:style>
  <w:style w:type="character" w:customStyle="1" w:styleId="ListLabel119">
    <w:name w:val="ListLabel 119"/>
    <w:rsid w:val="00CA19F4"/>
    <w:rPr>
      <w:rFonts w:cs="Wingdings"/>
    </w:rPr>
  </w:style>
  <w:style w:type="character" w:customStyle="1" w:styleId="ListLabel120">
    <w:name w:val="ListLabel 120"/>
    <w:rsid w:val="00CA19F4"/>
    <w:rPr>
      <w:rFonts w:cs="Symbol"/>
    </w:rPr>
  </w:style>
  <w:style w:type="character" w:customStyle="1" w:styleId="ListLabel121">
    <w:name w:val="ListLabel 121"/>
    <w:rsid w:val="00CA19F4"/>
    <w:rPr>
      <w:rFonts w:cs="Courier New"/>
    </w:rPr>
  </w:style>
  <w:style w:type="character" w:customStyle="1" w:styleId="ListLabel122">
    <w:name w:val="ListLabel 122"/>
    <w:rsid w:val="00CA19F4"/>
    <w:rPr>
      <w:rFonts w:cs="Wingdings"/>
    </w:rPr>
  </w:style>
  <w:style w:type="character" w:customStyle="1" w:styleId="ListLabel123">
    <w:name w:val="ListLabel 123"/>
    <w:rsid w:val="00CA19F4"/>
    <w:rPr>
      <w:rFonts w:cs="Symbol"/>
    </w:rPr>
  </w:style>
  <w:style w:type="character" w:customStyle="1" w:styleId="ListLabel124">
    <w:name w:val="ListLabel 124"/>
    <w:rsid w:val="00CA19F4"/>
    <w:rPr>
      <w:rFonts w:cs="Courier New"/>
    </w:rPr>
  </w:style>
  <w:style w:type="character" w:customStyle="1" w:styleId="ListLabel125">
    <w:name w:val="ListLabel 125"/>
    <w:rsid w:val="00CA19F4"/>
    <w:rPr>
      <w:rFonts w:cs="Wingdings"/>
    </w:rPr>
  </w:style>
  <w:style w:type="character" w:customStyle="1" w:styleId="ListLabel126">
    <w:name w:val="ListLabel 126"/>
    <w:rsid w:val="00CA19F4"/>
    <w:rPr>
      <w:rFonts w:cs="Symbol"/>
    </w:rPr>
  </w:style>
  <w:style w:type="character" w:customStyle="1" w:styleId="ListLabel127">
    <w:name w:val="ListLabel 127"/>
    <w:rsid w:val="00CA19F4"/>
    <w:rPr>
      <w:rFonts w:cs="Courier New"/>
    </w:rPr>
  </w:style>
  <w:style w:type="character" w:customStyle="1" w:styleId="ListLabel128">
    <w:name w:val="ListLabel 128"/>
    <w:rsid w:val="00CA19F4"/>
    <w:rPr>
      <w:rFonts w:cs="Wingdings"/>
    </w:rPr>
  </w:style>
  <w:style w:type="character" w:customStyle="1" w:styleId="ListLabel129">
    <w:name w:val="ListLabel 129"/>
    <w:rsid w:val="00CA19F4"/>
    <w:rPr>
      <w:rFonts w:cs="Symbol"/>
    </w:rPr>
  </w:style>
  <w:style w:type="character" w:customStyle="1" w:styleId="ListLabel130">
    <w:name w:val="ListLabel 130"/>
    <w:rsid w:val="00CA19F4"/>
    <w:rPr>
      <w:rFonts w:cs="Courier New"/>
    </w:rPr>
  </w:style>
  <w:style w:type="character" w:customStyle="1" w:styleId="ListLabel131">
    <w:name w:val="ListLabel 131"/>
    <w:rsid w:val="00CA19F4"/>
    <w:rPr>
      <w:rFonts w:cs="Wingdings"/>
    </w:rPr>
  </w:style>
  <w:style w:type="character" w:customStyle="1" w:styleId="ListLabel132">
    <w:name w:val="ListLabel 132"/>
    <w:rsid w:val="00CA19F4"/>
    <w:rPr>
      <w:rFonts w:cs="Symbol"/>
    </w:rPr>
  </w:style>
  <w:style w:type="character" w:customStyle="1" w:styleId="ListLabel133">
    <w:name w:val="ListLabel 133"/>
    <w:rsid w:val="00CA19F4"/>
    <w:rPr>
      <w:rFonts w:cs="Courier New"/>
    </w:rPr>
  </w:style>
  <w:style w:type="character" w:customStyle="1" w:styleId="ListLabel134">
    <w:name w:val="ListLabel 134"/>
    <w:rsid w:val="00CA19F4"/>
    <w:rPr>
      <w:rFonts w:cs="Wingdings"/>
    </w:rPr>
  </w:style>
  <w:style w:type="character" w:customStyle="1" w:styleId="ListLabel135">
    <w:name w:val="ListLabel 135"/>
    <w:rsid w:val="00CA19F4"/>
    <w:rPr>
      <w:rFonts w:cs="Symbol"/>
    </w:rPr>
  </w:style>
  <w:style w:type="character" w:customStyle="1" w:styleId="ListLabel136">
    <w:name w:val="ListLabel 136"/>
    <w:rsid w:val="00CA19F4"/>
    <w:rPr>
      <w:rFonts w:cs="Courier New"/>
    </w:rPr>
  </w:style>
  <w:style w:type="character" w:customStyle="1" w:styleId="ListLabel137">
    <w:name w:val="ListLabel 137"/>
    <w:rsid w:val="00CA19F4"/>
    <w:rPr>
      <w:rFonts w:cs="Wingdings"/>
    </w:rPr>
  </w:style>
  <w:style w:type="character" w:customStyle="1" w:styleId="ListLabel138">
    <w:name w:val="ListLabel 138"/>
    <w:rsid w:val="00CA19F4"/>
    <w:rPr>
      <w:rFonts w:cs="Symbol"/>
    </w:rPr>
  </w:style>
  <w:style w:type="character" w:customStyle="1" w:styleId="ListLabel139">
    <w:name w:val="ListLabel 139"/>
    <w:rsid w:val="00CA19F4"/>
    <w:rPr>
      <w:rFonts w:cs="Courier New"/>
    </w:rPr>
  </w:style>
  <w:style w:type="character" w:customStyle="1" w:styleId="ListLabel140">
    <w:name w:val="ListLabel 140"/>
    <w:rsid w:val="00CA19F4"/>
    <w:rPr>
      <w:rFonts w:cs="Wingdings"/>
    </w:rPr>
  </w:style>
  <w:style w:type="character" w:customStyle="1" w:styleId="ListLabel141">
    <w:name w:val="ListLabel 141"/>
    <w:rsid w:val="00CA19F4"/>
    <w:rPr>
      <w:rFonts w:cs="Symbol"/>
    </w:rPr>
  </w:style>
  <w:style w:type="character" w:customStyle="1" w:styleId="ListLabel142">
    <w:name w:val="ListLabel 142"/>
    <w:rsid w:val="00CA19F4"/>
    <w:rPr>
      <w:rFonts w:cs="Courier New"/>
    </w:rPr>
  </w:style>
  <w:style w:type="character" w:customStyle="1" w:styleId="ListLabel143">
    <w:name w:val="ListLabel 143"/>
    <w:rsid w:val="00CA19F4"/>
    <w:rPr>
      <w:rFonts w:cs="Wingdings"/>
    </w:rPr>
  </w:style>
  <w:style w:type="character" w:customStyle="1" w:styleId="ListLabel144">
    <w:name w:val="ListLabel 144"/>
    <w:rsid w:val="00CA19F4"/>
    <w:rPr>
      <w:rFonts w:cs="Symbol"/>
    </w:rPr>
  </w:style>
  <w:style w:type="character" w:customStyle="1" w:styleId="ListLabel145">
    <w:name w:val="ListLabel 145"/>
    <w:rsid w:val="00CA19F4"/>
    <w:rPr>
      <w:rFonts w:cs="Courier New"/>
    </w:rPr>
  </w:style>
  <w:style w:type="character" w:customStyle="1" w:styleId="ListLabel146">
    <w:name w:val="ListLabel 146"/>
    <w:rsid w:val="00CA19F4"/>
    <w:rPr>
      <w:rFonts w:cs="Wingdings"/>
    </w:rPr>
  </w:style>
  <w:style w:type="character" w:customStyle="1" w:styleId="ListLabel147">
    <w:name w:val="ListLabel 147"/>
    <w:rsid w:val="00CA19F4"/>
    <w:rPr>
      <w:rFonts w:cs="Symbol"/>
    </w:rPr>
  </w:style>
  <w:style w:type="character" w:customStyle="1" w:styleId="ListLabel148">
    <w:name w:val="ListLabel 148"/>
    <w:rsid w:val="00CA19F4"/>
    <w:rPr>
      <w:rFonts w:cs="Courier New"/>
    </w:rPr>
  </w:style>
  <w:style w:type="character" w:customStyle="1" w:styleId="ListLabel149">
    <w:name w:val="ListLabel 149"/>
    <w:rsid w:val="00CA19F4"/>
    <w:rPr>
      <w:rFonts w:cs="Wingdings"/>
    </w:rPr>
  </w:style>
  <w:style w:type="character" w:customStyle="1" w:styleId="ListLabel150">
    <w:name w:val="ListLabel 150"/>
    <w:rsid w:val="00CA19F4"/>
    <w:rPr>
      <w:rFonts w:cs="Symbol"/>
    </w:rPr>
  </w:style>
  <w:style w:type="character" w:customStyle="1" w:styleId="ListLabel151">
    <w:name w:val="ListLabel 151"/>
    <w:rsid w:val="00CA19F4"/>
    <w:rPr>
      <w:rFonts w:cs="Courier New"/>
    </w:rPr>
  </w:style>
  <w:style w:type="character" w:customStyle="1" w:styleId="ListLabel152">
    <w:name w:val="ListLabel 152"/>
    <w:rsid w:val="00CA19F4"/>
    <w:rPr>
      <w:rFonts w:cs="Wingdings"/>
    </w:rPr>
  </w:style>
  <w:style w:type="character" w:customStyle="1" w:styleId="ListLabel153">
    <w:name w:val="ListLabel 153"/>
    <w:rsid w:val="00CA19F4"/>
    <w:rPr>
      <w:rFonts w:cs="Symbol"/>
    </w:rPr>
  </w:style>
  <w:style w:type="character" w:customStyle="1" w:styleId="ListLabel154">
    <w:name w:val="ListLabel 154"/>
    <w:rsid w:val="00CA19F4"/>
    <w:rPr>
      <w:rFonts w:cs="Courier New"/>
    </w:rPr>
  </w:style>
  <w:style w:type="character" w:customStyle="1" w:styleId="ListLabel155">
    <w:name w:val="ListLabel 155"/>
    <w:rsid w:val="00CA19F4"/>
    <w:rPr>
      <w:rFonts w:cs="Wingdings"/>
    </w:rPr>
  </w:style>
  <w:style w:type="character" w:customStyle="1" w:styleId="ListLabel156">
    <w:name w:val="ListLabel 156"/>
    <w:rsid w:val="00CA19F4"/>
    <w:rPr>
      <w:rFonts w:cs="Symbol"/>
    </w:rPr>
  </w:style>
  <w:style w:type="character" w:customStyle="1" w:styleId="ListLabel157">
    <w:name w:val="ListLabel 157"/>
    <w:rsid w:val="00CA19F4"/>
    <w:rPr>
      <w:rFonts w:cs="Courier New"/>
    </w:rPr>
  </w:style>
  <w:style w:type="character" w:customStyle="1" w:styleId="ListLabel158">
    <w:name w:val="ListLabel 158"/>
    <w:rsid w:val="00CA19F4"/>
    <w:rPr>
      <w:rFonts w:cs="Wingdings"/>
    </w:rPr>
  </w:style>
  <w:style w:type="character" w:customStyle="1" w:styleId="ListLabel159">
    <w:name w:val="ListLabel 159"/>
    <w:rsid w:val="00CA19F4"/>
    <w:rPr>
      <w:rFonts w:cs="Symbol"/>
    </w:rPr>
  </w:style>
  <w:style w:type="character" w:customStyle="1" w:styleId="ListLabel160">
    <w:name w:val="ListLabel 160"/>
    <w:rsid w:val="00CA19F4"/>
    <w:rPr>
      <w:rFonts w:cs="Courier New"/>
    </w:rPr>
  </w:style>
  <w:style w:type="character" w:customStyle="1" w:styleId="ListLabel161">
    <w:name w:val="ListLabel 161"/>
    <w:rsid w:val="00CA19F4"/>
    <w:rPr>
      <w:rFonts w:cs="Wingdings"/>
    </w:rPr>
  </w:style>
  <w:style w:type="character" w:customStyle="1" w:styleId="ListLabel162">
    <w:name w:val="ListLabel 162"/>
    <w:rsid w:val="00CA19F4"/>
    <w:rPr>
      <w:rFonts w:cs="Symbol"/>
    </w:rPr>
  </w:style>
  <w:style w:type="character" w:customStyle="1" w:styleId="ListLabel163">
    <w:name w:val="ListLabel 163"/>
    <w:rsid w:val="00CA19F4"/>
    <w:rPr>
      <w:rFonts w:cs="Courier New"/>
    </w:rPr>
  </w:style>
  <w:style w:type="character" w:customStyle="1" w:styleId="ListLabel164">
    <w:name w:val="ListLabel 164"/>
    <w:rsid w:val="00CA19F4"/>
    <w:rPr>
      <w:rFonts w:cs="Wingdings"/>
    </w:rPr>
  </w:style>
  <w:style w:type="character" w:customStyle="1" w:styleId="ListLabel165">
    <w:name w:val="ListLabel 165"/>
    <w:rsid w:val="00CA19F4"/>
    <w:rPr>
      <w:rFonts w:cs="Symbol"/>
    </w:rPr>
  </w:style>
  <w:style w:type="character" w:customStyle="1" w:styleId="ListLabel166">
    <w:name w:val="ListLabel 166"/>
    <w:rsid w:val="00CA19F4"/>
    <w:rPr>
      <w:rFonts w:cs="Courier New"/>
    </w:rPr>
  </w:style>
  <w:style w:type="character" w:customStyle="1" w:styleId="ListLabel167">
    <w:name w:val="ListLabel 167"/>
    <w:rsid w:val="00CA19F4"/>
    <w:rPr>
      <w:rFonts w:cs="Wingdings"/>
    </w:rPr>
  </w:style>
  <w:style w:type="character" w:customStyle="1" w:styleId="ListLabel168">
    <w:name w:val="ListLabel 168"/>
    <w:rsid w:val="00CA19F4"/>
    <w:rPr>
      <w:rFonts w:cs="Symbol"/>
    </w:rPr>
  </w:style>
  <w:style w:type="character" w:customStyle="1" w:styleId="ListLabel169">
    <w:name w:val="ListLabel 169"/>
    <w:rsid w:val="00CA19F4"/>
    <w:rPr>
      <w:rFonts w:cs="Courier New"/>
    </w:rPr>
  </w:style>
  <w:style w:type="character" w:customStyle="1" w:styleId="ListLabel170">
    <w:name w:val="ListLabel 170"/>
    <w:rsid w:val="00CA19F4"/>
    <w:rPr>
      <w:rFonts w:cs="Wingdings"/>
    </w:rPr>
  </w:style>
  <w:style w:type="character" w:customStyle="1" w:styleId="ListLabel171">
    <w:name w:val="ListLabel 171"/>
    <w:rsid w:val="00CA19F4"/>
    <w:rPr>
      <w:rFonts w:cs="Symbol"/>
    </w:rPr>
  </w:style>
  <w:style w:type="character" w:customStyle="1" w:styleId="ListLabel172">
    <w:name w:val="ListLabel 172"/>
    <w:rsid w:val="00CA19F4"/>
    <w:rPr>
      <w:rFonts w:cs="Courier New"/>
    </w:rPr>
  </w:style>
  <w:style w:type="character" w:customStyle="1" w:styleId="ListLabel173">
    <w:name w:val="ListLabel 173"/>
    <w:rsid w:val="00CA19F4"/>
    <w:rPr>
      <w:rFonts w:cs="Wingdings"/>
    </w:rPr>
  </w:style>
  <w:style w:type="character" w:customStyle="1" w:styleId="Domylnaczcionkaakapitu1">
    <w:name w:val="Domyślna czcionka akapitu1"/>
    <w:rsid w:val="00CA19F4"/>
  </w:style>
  <w:style w:type="character" w:customStyle="1" w:styleId="fnormalbold">
    <w:name w:val="fnormalbold"/>
    <w:basedOn w:val="Domylnaczcionkaakapitu1"/>
    <w:rsid w:val="00CA19F4"/>
  </w:style>
  <w:style w:type="character" w:customStyle="1" w:styleId="ListLabel38">
    <w:name w:val="ListLabel 38"/>
    <w:rsid w:val="00CA19F4"/>
    <w:rPr>
      <w:rFonts w:cs="Symbol"/>
    </w:rPr>
  </w:style>
  <w:style w:type="character" w:customStyle="1" w:styleId="ListLabel39">
    <w:name w:val="ListLabel 39"/>
    <w:rsid w:val="00CA19F4"/>
    <w:rPr>
      <w:rFonts w:cs="Courier New"/>
    </w:rPr>
  </w:style>
  <w:style w:type="character" w:customStyle="1" w:styleId="ListLabel40">
    <w:name w:val="ListLabel 40"/>
    <w:rsid w:val="00CA19F4"/>
    <w:rPr>
      <w:rFonts w:cs="Wingdings"/>
    </w:rPr>
  </w:style>
  <w:style w:type="character" w:customStyle="1" w:styleId="ListLabel41">
    <w:name w:val="ListLabel 41"/>
    <w:rsid w:val="00CA19F4"/>
    <w:rPr>
      <w:rFonts w:cs="Symbol"/>
    </w:rPr>
  </w:style>
  <w:style w:type="character" w:customStyle="1" w:styleId="ListLabel42">
    <w:name w:val="ListLabel 42"/>
    <w:rsid w:val="00CA19F4"/>
    <w:rPr>
      <w:rFonts w:cs="Courier New"/>
    </w:rPr>
  </w:style>
  <w:style w:type="character" w:customStyle="1" w:styleId="ListLabel43">
    <w:name w:val="ListLabel 43"/>
    <w:rsid w:val="00CA19F4"/>
    <w:rPr>
      <w:rFonts w:cs="Wingdings"/>
    </w:rPr>
  </w:style>
  <w:style w:type="character" w:customStyle="1" w:styleId="ListLabel44">
    <w:name w:val="ListLabel 44"/>
    <w:rsid w:val="00CA19F4"/>
    <w:rPr>
      <w:rFonts w:cs="Symbol"/>
    </w:rPr>
  </w:style>
  <w:style w:type="character" w:customStyle="1" w:styleId="ListLabel45">
    <w:name w:val="ListLabel 45"/>
    <w:rsid w:val="00CA19F4"/>
    <w:rPr>
      <w:rFonts w:cs="Courier New"/>
    </w:rPr>
  </w:style>
  <w:style w:type="character" w:customStyle="1" w:styleId="ListLabel46">
    <w:name w:val="ListLabel 46"/>
    <w:rsid w:val="00CA19F4"/>
    <w:rPr>
      <w:rFonts w:cs="Wingdings"/>
    </w:rPr>
  </w:style>
  <w:style w:type="character" w:customStyle="1" w:styleId="ListLabel29">
    <w:name w:val="ListLabel 29"/>
    <w:rsid w:val="00CA19F4"/>
    <w:rPr>
      <w:rFonts w:cs="Symbol"/>
    </w:rPr>
  </w:style>
  <w:style w:type="character" w:customStyle="1" w:styleId="ListLabel30">
    <w:name w:val="ListLabel 30"/>
    <w:rsid w:val="00CA19F4"/>
    <w:rPr>
      <w:rFonts w:cs="Courier New"/>
    </w:rPr>
  </w:style>
  <w:style w:type="character" w:customStyle="1" w:styleId="ListLabel31">
    <w:name w:val="ListLabel 31"/>
    <w:rsid w:val="00CA19F4"/>
    <w:rPr>
      <w:rFonts w:cs="Wingdings"/>
    </w:rPr>
  </w:style>
  <w:style w:type="character" w:customStyle="1" w:styleId="ListLabel32">
    <w:name w:val="ListLabel 32"/>
    <w:rsid w:val="00CA19F4"/>
    <w:rPr>
      <w:rFonts w:cs="Symbol"/>
    </w:rPr>
  </w:style>
  <w:style w:type="character" w:customStyle="1" w:styleId="ListLabel33">
    <w:name w:val="ListLabel 33"/>
    <w:rsid w:val="00CA19F4"/>
    <w:rPr>
      <w:rFonts w:cs="Courier New"/>
    </w:rPr>
  </w:style>
  <w:style w:type="character" w:customStyle="1" w:styleId="ListLabel34">
    <w:name w:val="ListLabel 34"/>
    <w:rsid w:val="00CA19F4"/>
    <w:rPr>
      <w:rFonts w:cs="Wingdings"/>
    </w:rPr>
  </w:style>
  <w:style w:type="character" w:customStyle="1" w:styleId="ListLabel35">
    <w:name w:val="ListLabel 35"/>
    <w:rsid w:val="00CA19F4"/>
    <w:rPr>
      <w:rFonts w:cs="Symbol"/>
    </w:rPr>
  </w:style>
  <w:style w:type="character" w:customStyle="1" w:styleId="ListLabel36">
    <w:name w:val="ListLabel 36"/>
    <w:rsid w:val="00CA19F4"/>
    <w:rPr>
      <w:rFonts w:cs="Courier New"/>
    </w:rPr>
  </w:style>
  <w:style w:type="character" w:customStyle="1" w:styleId="ListLabel37">
    <w:name w:val="ListLabel 37"/>
    <w:rsid w:val="00CA19F4"/>
    <w:rPr>
      <w:rFonts w:cs="Wingdings"/>
    </w:rPr>
  </w:style>
  <w:style w:type="character" w:customStyle="1" w:styleId="ListLabel20">
    <w:name w:val="ListLabel 20"/>
    <w:rsid w:val="00CA19F4"/>
    <w:rPr>
      <w:rFonts w:cs="Symbol"/>
    </w:rPr>
  </w:style>
  <w:style w:type="character" w:customStyle="1" w:styleId="ListLabel21">
    <w:name w:val="ListLabel 21"/>
    <w:rsid w:val="00CA19F4"/>
    <w:rPr>
      <w:rFonts w:cs="Courier New"/>
    </w:rPr>
  </w:style>
  <w:style w:type="character" w:customStyle="1" w:styleId="ListLabel22">
    <w:name w:val="ListLabel 22"/>
    <w:rsid w:val="00CA19F4"/>
    <w:rPr>
      <w:rFonts w:cs="Wingdings"/>
    </w:rPr>
  </w:style>
  <w:style w:type="character" w:customStyle="1" w:styleId="ListLabel23">
    <w:name w:val="ListLabel 23"/>
    <w:rsid w:val="00CA19F4"/>
    <w:rPr>
      <w:rFonts w:cs="Symbol"/>
    </w:rPr>
  </w:style>
  <w:style w:type="character" w:customStyle="1" w:styleId="ListLabel24">
    <w:name w:val="ListLabel 24"/>
    <w:rsid w:val="00CA19F4"/>
    <w:rPr>
      <w:rFonts w:cs="Courier New"/>
    </w:rPr>
  </w:style>
  <w:style w:type="character" w:customStyle="1" w:styleId="ListLabel25">
    <w:name w:val="ListLabel 25"/>
    <w:rsid w:val="00CA19F4"/>
    <w:rPr>
      <w:rFonts w:cs="Wingdings"/>
    </w:rPr>
  </w:style>
  <w:style w:type="character" w:customStyle="1" w:styleId="ListLabel26">
    <w:name w:val="ListLabel 26"/>
    <w:rsid w:val="00CA19F4"/>
    <w:rPr>
      <w:rFonts w:cs="Symbol"/>
    </w:rPr>
  </w:style>
  <w:style w:type="character" w:customStyle="1" w:styleId="ListLabel27">
    <w:name w:val="ListLabel 27"/>
    <w:rsid w:val="00CA19F4"/>
    <w:rPr>
      <w:rFonts w:cs="Courier New"/>
    </w:rPr>
  </w:style>
  <w:style w:type="character" w:customStyle="1" w:styleId="ListLabel28">
    <w:name w:val="ListLabel 28"/>
    <w:rsid w:val="00CA19F4"/>
    <w:rPr>
      <w:rFonts w:cs="Wingdings"/>
    </w:rPr>
  </w:style>
  <w:style w:type="character" w:customStyle="1" w:styleId="ListLabel47">
    <w:name w:val="ListLabel 47"/>
    <w:rsid w:val="00CA19F4"/>
    <w:rPr>
      <w:rFonts w:cs="Symbol"/>
    </w:rPr>
  </w:style>
  <w:style w:type="character" w:customStyle="1" w:styleId="ListLabel48">
    <w:name w:val="ListLabel 48"/>
    <w:rsid w:val="00CA19F4"/>
    <w:rPr>
      <w:rFonts w:cs="Courier New"/>
    </w:rPr>
  </w:style>
  <w:style w:type="character" w:customStyle="1" w:styleId="ListLabel49">
    <w:name w:val="ListLabel 49"/>
    <w:rsid w:val="00CA19F4"/>
    <w:rPr>
      <w:rFonts w:cs="Wingdings"/>
    </w:rPr>
  </w:style>
  <w:style w:type="character" w:customStyle="1" w:styleId="ListLabel50">
    <w:name w:val="ListLabel 50"/>
    <w:rsid w:val="00CA19F4"/>
    <w:rPr>
      <w:rFonts w:cs="Symbol"/>
    </w:rPr>
  </w:style>
  <w:style w:type="character" w:customStyle="1" w:styleId="ListLabel51">
    <w:name w:val="ListLabel 51"/>
    <w:rsid w:val="00CA19F4"/>
    <w:rPr>
      <w:rFonts w:cs="Courier New"/>
    </w:rPr>
  </w:style>
  <w:style w:type="character" w:customStyle="1" w:styleId="ListLabel52">
    <w:name w:val="ListLabel 52"/>
    <w:rsid w:val="00CA19F4"/>
    <w:rPr>
      <w:rFonts w:cs="Wingdings"/>
    </w:rPr>
  </w:style>
  <w:style w:type="character" w:customStyle="1" w:styleId="ListLabel53">
    <w:name w:val="ListLabel 53"/>
    <w:rsid w:val="00CA19F4"/>
    <w:rPr>
      <w:rFonts w:cs="Symbol"/>
    </w:rPr>
  </w:style>
  <w:style w:type="character" w:customStyle="1" w:styleId="ListLabel54">
    <w:name w:val="ListLabel 54"/>
    <w:rsid w:val="00CA19F4"/>
    <w:rPr>
      <w:rFonts w:cs="Courier New"/>
    </w:rPr>
  </w:style>
  <w:style w:type="character" w:customStyle="1" w:styleId="ListLabel55">
    <w:name w:val="ListLabel 55"/>
    <w:rsid w:val="00CA19F4"/>
    <w:rPr>
      <w:rFonts w:cs="Wingdings"/>
    </w:rPr>
  </w:style>
  <w:style w:type="character" w:customStyle="1" w:styleId="ListLabel56">
    <w:name w:val="ListLabel 56"/>
    <w:rsid w:val="00CA19F4"/>
    <w:rPr>
      <w:rFonts w:cs="Symbol"/>
    </w:rPr>
  </w:style>
  <w:style w:type="character" w:customStyle="1" w:styleId="ListLabel57">
    <w:name w:val="ListLabel 57"/>
    <w:rsid w:val="00CA19F4"/>
    <w:rPr>
      <w:rFonts w:cs="Courier New"/>
    </w:rPr>
  </w:style>
  <w:style w:type="character" w:customStyle="1" w:styleId="ListLabel58">
    <w:name w:val="ListLabel 58"/>
    <w:rsid w:val="00CA19F4"/>
    <w:rPr>
      <w:rFonts w:cs="Wingdings"/>
    </w:rPr>
  </w:style>
  <w:style w:type="character" w:customStyle="1" w:styleId="ListLabel59">
    <w:name w:val="ListLabel 59"/>
    <w:rsid w:val="00CA19F4"/>
    <w:rPr>
      <w:rFonts w:cs="Symbol"/>
    </w:rPr>
  </w:style>
  <w:style w:type="character" w:customStyle="1" w:styleId="ListLabel60">
    <w:name w:val="ListLabel 60"/>
    <w:rsid w:val="00CA19F4"/>
    <w:rPr>
      <w:rFonts w:cs="Courier New"/>
    </w:rPr>
  </w:style>
  <w:style w:type="character" w:customStyle="1" w:styleId="ListLabel61">
    <w:name w:val="ListLabel 61"/>
    <w:rsid w:val="00CA19F4"/>
    <w:rPr>
      <w:rFonts w:cs="Wingdings"/>
    </w:rPr>
  </w:style>
  <w:style w:type="character" w:customStyle="1" w:styleId="ListLabel62">
    <w:name w:val="ListLabel 62"/>
    <w:rsid w:val="00CA19F4"/>
    <w:rPr>
      <w:rFonts w:cs="Symbol"/>
    </w:rPr>
  </w:style>
  <w:style w:type="character" w:customStyle="1" w:styleId="ListLabel63">
    <w:name w:val="ListLabel 63"/>
    <w:rsid w:val="00CA19F4"/>
    <w:rPr>
      <w:rFonts w:cs="Courier New"/>
    </w:rPr>
  </w:style>
  <w:style w:type="character" w:customStyle="1" w:styleId="ListLabel64">
    <w:name w:val="ListLabel 64"/>
    <w:rsid w:val="00CA19F4"/>
    <w:rPr>
      <w:rFonts w:cs="Wingdings"/>
    </w:rPr>
  </w:style>
  <w:style w:type="character" w:customStyle="1" w:styleId="ListLabel65">
    <w:name w:val="ListLabel 65"/>
    <w:rsid w:val="00CA19F4"/>
    <w:rPr>
      <w:rFonts w:cs="Symbol"/>
    </w:rPr>
  </w:style>
  <w:style w:type="character" w:customStyle="1" w:styleId="ListLabel66">
    <w:name w:val="ListLabel 66"/>
    <w:rsid w:val="00CA19F4"/>
    <w:rPr>
      <w:rFonts w:cs="Courier New"/>
    </w:rPr>
  </w:style>
  <w:style w:type="character" w:customStyle="1" w:styleId="ListLabel67">
    <w:name w:val="ListLabel 67"/>
    <w:rsid w:val="00CA19F4"/>
    <w:rPr>
      <w:rFonts w:cs="Wingdings"/>
    </w:rPr>
  </w:style>
  <w:style w:type="character" w:customStyle="1" w:styleId="ListLabel68">
    <w:name w:val="ListLabel 68"/>
    <w:rsid w:val="00CA19F4"/>
    <w:rPr>
      <w:rFonts w:cs="Symbol"/>
    </w:rPr>
  </w:style>
  <w:style w:type="character" w:customStyle="1" w:styleId="ListLabel69">
    <w:name w:val="ListLabel 69"/>
    <w:rsid w:val="00CA19F4"/>
    <w:rPr>
      <w:rFonts w:cs="Courier New"/>
    </w:rPr>
  </w:style>
  <w:style w:type="character" w:customStyle="1" w:styleId="ListLabel70">
    <w:name w:val="ListLabel 70"/>
    <w:rsid w:val="00CA19F4"/>
    <w:rPr>
      <w:rFonts w:cs="Wingdings"/>
    </w:rPr>
  </w:style>
  <w:style w:type="character" w:customStyle="1" w:styleId="ListLabel71">
    <w:name w:val="ListLabel 71"/>
    <w:rsid w:val="00CA19F4"/>
    <w:rPr>
      <w:rFonts w:cs="Symbol"/>
    </w:rPr>
  </w:style>
  <w:style w:type="character" w:customStyle="1" w:styleId="ListLabel72">
    <w:name w:val="ListLabel 72"/>
    <w:rsid w:val="00CA19F4"/>
    <w:rPr>
      <w:rFonts w:cs="Courier New"/>
    </w:rPr>
  </w:style>
  <w:style w:type="character" w:customStyle="1" w:styleId="ListLabel73">
    <w:name w:val="ListLabel 73"/>
    <w:rsid w:val="00CA19F4"/>
    <w:rPr>
      <w:rFonts w:cs="Wingdings"/>
    </w:rPr>
  </w:style>
  <w:style w:type="character" w:customStyle="1" w:styleId="ListLabel74">
    <w:name w:val="ListLabel 74"/>
    <w:rsid w:val="00CA19F4"/>
    <w:rPr>
      <w:rFonts w:cs="Symbol"/>
    </w:rPr>
  </w:style>
  <w:style w:type="character" w:customStyle="1" w:styleId="ListLabel75">
    <w:name w:val="ListLabel 75"/>
    <w:rsid w:val="00CA19F4"/>
    <w:rPr>
      <w:rFonts w:cs="Courier New"/>
    </w:rPr>
  </w:style>
  <w:style w:type="character" w:customStyle="1" w:styleId="ListLabel76">
    <w:name w:val="ListLabel 76"/>
    <w:rsid w:val="00CA19F4"/>
    <w:rPr>
      <w:rFonts w:cs="Wingdings"/>
    </w:rPr>
  </w:style>
  <w:style w:type="character" w:customStyle="1" w:styleId="ListLabel77">
    <w:name w:val="ListLabel 77"/>
    <w:rsid w:val="00CA19F4"/>
    <w:rPr>
      <w:rFonts w:cs="Symbol"/>
    </w:rPr>
  </w:style>
  <w:style w:type="character" w:customStyle="1" w:styleId="ListLabel78">
    <w:name w:val="ListLabel 78"/>
    <w:rsid w:val="00CA19F4"/>
    <w:rPr>
      <w:rFonts w:cs="Courier New"/>
    </w:rPr>
  </w:style>
  <w:style w:type="character" w:customStyle="1" w:styleId="ListLabel79">
    <w:name w:val="ListLabel 79"/>
    <w:rsid w:val="00CA19F4"/>
    <w:rPr>
      <w:rFonts w:cs="Wingdings"/>
    </w:rPr>
  </w:style>
  <w:style w:type="character" w:customStyle="1" w:styleId="ListLabel80">
    <w:name w:val="ListLabel 80"/>
    <w:rsid w:val="00CA19F4"/>
    <w:rPr>
      <w:rFonts w:cs="Symbol"/>
    </w:rPr>
  </w:style>
  <w:style w:type="character" w:customStyle="1" w:styleId="ListLabel81">
    <w:name w:val="ListLabel 81"/>
    <w:rsid w:val="00CA19F4"/>
    <w:rPr>
      <w:rFonts w:cs="Courier New"/>
    </w:rPr>
  </w:style>
  <w:style w:type="character" w:customStyle="1" w:styleId="ListLabel82">
    <w:name w:val="ListLabel 82"/>
    <w:rsid w:val="00CA19F4"/>
    <w:rPr>
      <w:rFonts w:cs="Wingdings"/>
    </w:rPr>
  </w:style>
  <w:style w:type="character" w:customStyle="1" w:styleId="ListLabel83">
    <w:name w:val="ListLabel 83"/>
    <w:rsid w:val="00CA19F4"/>
    <w:rPr>
      <w:rFonts w:cs="Symbol"/>
    </w:rPr>
  </w:style>
  <w:style w:type="character" w:customStyle="1" w:styleId="ListLabel84">
    <w:name w:val="ListLabel 84"/>
    <w:rsid w:val="00CA19F4"/>
    <w:rPr>
      <w:rFonts w:cs="Courier New"/>
    </w:rPr>
  </w:style>
  <w:style w:type="character" w:customStyle="1" w:styleId="ListLabel85">
    <w:name w:val="ListLabel 85"/>
    <w:rsid w:val="00CA19F4"/>
    <w:rPr>
      <w:rFonts w:cs="Wingdings"/>
    </w:rPr>
  </w:style>
  <w:style w:type="character" w:customStyle="1" w:styleId="ListLabel86">
    <w:name w:val="ListLabel 86"/>
    <w:rsid w:val="00CA19F4"/>
    <w:rPr>
      <w:rFonts w:cs="Symbol"/>
    </w:rPr>
  </w:style>
  <w:style w:type="character" w:customStyle="1" w:styleId="ListLabel87">
    <w:name w:val="ListLabel 87"/>
    <w:rsid w:val="00CA19F4"/>
    <w:rPr>
      <w:rFonts w:cs="Courier New"/>
    </w:rPr>
  </w:style>
  <w:style w:type="character" w:customStyle="1" w:styleId="ListLabel88">
    <w:name w:val="ListLabel 88"/>
    <w:rsid w:val="00CA19F4"/>
    <w:rPr>
      <w:rFonts w:cs="Wingdings"/>
    </w:rPr>
  </w:style>
  <w:style w:type="character" w:customStyle="1" w:styleId="ListLabel89">
    <w:name w:val="ListLabel 89"/>
    <w:rsid w:val="00CA19F4"/>
    <w:rPr>
      <w:rFonts w:cs="Symbol"/>
    </w:rPr>
  </w:style>
  <w:style w:type="character" w:customStyle="1" w:styleId="ListLabel90">
    <w:name w:val="ListLabel 90"/>
    <w:rsid w:val="00CA19F4"/>
    <w:rPr>
      <w:rFonts w:cs="Courier New"/>
    </w:rPr>
  </w:style>
  <w:style w:type="character" w:customStyle="1" w:styleId="ListLabel91">
    <w:name w:val="ListLabel 91"/>
    <w:rsid w:val="00CA19F4"/>
    <w:rPr>
      <w:rFonts w:cs="Wingdings"/>
    </w:rPr>
  </w:style>
  <w:style w:type="character" w:customStyle="1" w:styleId="ListLabel92">
    <w:name w:val="ListLabel 92"/>
    <w:rsid w:val="00CA19F4"/>
    <w:rPr>
      <w:rFonts w:cs="Symbol"/>
    </w:rPr>
  </w:style>
  <w:style w:type="character" w:customStyle="1" w:styleId="ListLabel93">
    <w:name w:val="ListLabel 93"/>
    <w:rsid w:val="00CA19F4"/>
    <w:rPr>
      <w:rFonts w:cs="Courier New"/>
    </w:rPr>
  </w:style>
  <w:style w:type="character" w:customStyle="1" w:styleId="ListLabel94">
    <w:name w:val="ListLabel 94"/>
    <w:rsid w:val="00CA19F4"/>
    <w:rPr>
      <w:rFonts w:cs="Wingdings"/>
    </w:rPr>
  </w:style>
  <w:style w:type="character" w:customStyle="1" w:styleId="ListLabel95">
    <w:name w:val="ListLabel 95"/>
    <w:rsid w:val="00CA19F4"/>
    <w:rPr>
      <w:rFonts w:cs="Symbol"/>
    </w:rPr>
  </w:style>
  <w:style w:type="character" w:customStyle="1" w:styleId="ListLabel96">
    <w:name w:val="ListLabel 96"/>
    <w:rsid w:val="00CA19F4"/>
    <w:rPr>
      <w:rFonts w:cs="Courier New"/>
    </w:rPr>
  </w:style>
  <w:style w:type="character" w:customStyle="1" w:styleId="ListLabel97">
    <w:name w:val="ListLabel 97"/>
    <w:rsid w:val="00CA19F4"/>
    <w:rPr>
      <w:rFonts w:cs="Wingdings"/>
    </w:rPr>
  </w:style>
  <w:style w:type="character" w:customStyle="1" w:styleId="ListLabel98">
    <w:name w:val="ListLabel 98"/>
    <w:rsid w:val="00CA19F4"/>
    <w:rPr>
      <w:rFonts w:cs="Symbol"/>
    </w:rPr>
  </w:style>
  <w:style w:type="character" w:customStyle="1" w:styleId="ListLabel99">
    <w:name w:val="ListLabel 99"/>
    <w:rsid w:val="00CA19F4"/>
    <w:rPr>
      <w:rFonts w:cs="Courier New"/>
    </w:rPr>
  </w:style>
  <w:style w:type="character" w:customStyle="1" w:styleId="ListLabel100">
    <w:name w:val="ListLabel 100"/>
    <w:rsid w:val="00CA19F4"/>
    <w:rPr>
      <w:rFonts w:cs="Wingdings"/>
    </w:rPr>
  </w:style>
  <w:style w:type="paragraph" w:styleId="Tytu">
    <w:name w:val="Title"/>
    <w:basedOn w:val="Normalny"/>
    <w:next w:val="Normalny"/>
    <w:link w:val="TytuZnak"/>
    <w:uiPriority w:val="10"/>
    <w:qFormat/>
    <w:rsid w:val="00CA19F4"/>
    <w:pPr>
      <w:spacing w:after="80" w:line="276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CA19F4"/>
    <w:rPr>
      <w:rFonts w:ascii="Aptos Display" w:eastAsia="Times New Roman" w:hAnsi="Aptos Display" w:cs="Times New Roman"/>
      <w:spacing w:val="-10"/>
      <w:kern w:val="28"/>
      <w:sz w:val="56"/>
      <w:szCs w:val="5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19F4"/>
    <w:pPr>
      <w:numPr>
        <w:ilvl w:val="1"/>
      </w:numPr>
      <w:spacing w:after="160" w:line="276" w:lineRule="auto"/>
    </w:pPr>
    <w:rPr>
      <w:rFonts w:ascii="Arial" w:eastAsia="Times New Roman" w:hAnsi="Arial"/>
      <w:color w:val="595959"/>
      <w:spacing w:val="15"/>
      <w:sz w:val="28"/>
      <w:szCs w:val="28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CA19F4"/>
    <w:rPr>
      <w:rFonts w:ascii="Arial" w:eastAsia="Times New Roman" w:hAnsi="Arial" w:cs="Times New Roman"/>
      <w:color w:val="595959"/>
      <w:spacing w:val="15"/>
      <w:sz w:val="28"/>
      <w:szCs w:val="28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CA19F4"/>
    <w:pPr>
      <w:spacing w:before="160" w:after="160" w:line="276" w:lineRule="auto"/>
      <w:jc w:val="center"/>
    </w:pPr>
    <w:rPr>
      <w:rFonts w:ascii="Arial" w:eastAsia="Arial" w:hAnsi="Arial" w:cs="Arial"/>
      <w:i/>
      <w:iCs/>
      <w:color w:val="40404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CA19F4"/>
    <w:rPr>
      <w:rFonts w:ascii="Arial" w:eastAsia="Arial" w:hAnsi="Arial" w:cs="Arial"/>
      <w:i/>
      <w:iCs/>
      <w:color w:val="404040"/>
      <w:lang w:eastAsia="pl-PL"/>
    </w:rPr>
  </w:style>
  <w:style w:type="character" w:styleId="Wyrnienieintensywne">
    <w:name w:val="Intense Emphasis"/>
    <w:uiPriority w:val="21"/>
    <w:qFormat/>
    <w:rsid w:val="00CA19F4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19F4"/>
    <w:pPr>
      <w:pBdr>
        <w:top w:val="single" w:sz="4" w:space="10" w:color="0F4761"/>
        <w:bottom w:val="single" w:sz="4" w:space="10" w:color="0F4761"/>
      </w:pBdr>
      <w:spacing w:before="360" w:after="360" w:line="276" w:lineRule="auto"/>
      <w:ind w:left="864" w:right="864"/>
      <w:jc w:val="center"/>
    </w:pPr>
    <w:rPr>
      <w:rFonts w:ascii="Arial" w:eastAsia="Arial" w:hAnsi="Arial" w:cs="Arial"/>
      <w:i/>
      <w:iCs/>
      <w:color w:val="0F476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19F4"/>
    <w:rPr>
      <w:rFonts w:ascii="Arial" w:eastAsia="Arial" w:hAnsi="Arial" w:cs="Arial"/>
      <w:i/>
      <w:iCs/>
      <w:color w:val="0F4761"/>
      <w:lang w:eastAsia="pl-PL"/>
    </w:rPr>
  </w:style>
  <w:style w:type="character" w:styleId="Odwoanieintensywne">
    <w:name w:val="Intense Reference"/>
    <w:uiPriority w:val="32"/>
    <w:qFormat/>
    <w:rsid w:val="00CA19F4"/>
    <w:rPr>
      <w:b/>
      <w:bCs/>
      <w:smallCaps/>
      <w:color w:val="0F4761"/>
      <w:spacing w:val="5"/>
    </w:rPr>
  </w:style>
  <w:style w:type="character" w:styleId="Nierozpoznanawzmianka">
    <w:name w:val="Unresolved Mention"/>
    <w:uiPriority w:val="99"/>
    <w:semiHidden/>
    <w:unhideWhenUsed/>
    <w:rsid w:val="00CA19F4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CA19F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3">
    <w:name w:val="xl63"/>
    <w:basedOn w:val="Normalny"/>
    <w:rsid w:val="00CA1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CA1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CA1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66">
    <w:name w:val="xl66"/>
    <w:basedOn w:val="Normalny"/>
    <w:rsid w:val="00CA19F4"/>
    <w:pPr>
      <w:spacing w:before="100" w:beforeAutospacing="1" w:after="100" w:afterAutospacing="1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67">
    <w:name w:val="xl67"/>
    <w:basedOn w:val="Normalny"/>
    <w:rsid w:val="00CA1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xl68">
    <w:name w:val="xl68"/>
    <w:basedOn w:val="Normalny"/>
    <w:rsid w:val="00CA19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CA19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1253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Weronika Polc | Wyższa Szkoła Logistyki</cp:lastModifiedBy>
  <cp:revision>3</cp:revision>
  <dcterms:created xsi:type="dcterms:W3CDTF">2018-05-17T12:08:00Z</dcterms:created>
  <dcterms:modified xsi:type="dcterms:W3CDTF">2025-12-03T13:27:00Z</dcterms:modified>
</cp:coreProperties>
</file>